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6D2" w:rsidRDefault="002865BF" w:rsidP="002865BF">
      <w:pPr>
        <w:pStyle w:val="Nagwek4"/>
      </w:pPr>
      <w:r>
        <w:t>BIII.2600.</w:t>
      </w:r>
      <w:r w:rsidR="000A2841">
        <w:t>1</w:t>
      </w:r>
      <w:r>
        <w:t>4.2020</w:t>
      </w:r>
      <w:r w:rsidR="00EF6AC4">
        <w:t xml:space="preserve"> </w:t>
      </w:r>
    </w:p>
    <w:p w:rsidR="00DD56D2" w:rsidRDefault="00DD56D2" w:rsidP="00EF6AC4">
      <w:pPr>
        <w:pStyle w:val="Nagwek4"/>
        <w:jc w:val="right"/>
      </w:pPr>
    </w:p>
    <w:p w:rsidR="000F64D6" w:rsidRPr="00C919BB" w:rsidRDefault="00F76A56" w:rsidP="002865BF">
      <w:pPr>
        <w:shd w:val="clear" w:color="auto" w:fill="FFFFFF"/>
        <w:spacing w:before="830"/>
        <w:jc w:val="center"/>
        <w:rPr>
          <w:b/>
          <w:bCs/>
          <w:iCs/>
          <w:color w:val="333333"/>
          <w:spacing w:val="1"/>
          <w:sz w:val="32"/>
          <w:szCs w:val="32"/>
          <w:u w:val="single"/>
        </w:rPr>
      </w:pPr>
      <w:r>
        <w:rPr>
          <w:b/>
          <w:bCs/>
          <w:iCs/>
          <w:color w:val="333333"/>
          <w:spacing w:val="1"/>
          <w:sz w:val="32"/>
          <w:szCs w:val="32"/>
          <w:u w:val="single"/>
        </w:rPr>
        <w:t>ZAPROSZE</w:t>
      </w:r>
      <w:r w:rsidR="00ED22A3">
        <w:rPr>
          <w:b/>
          <w:bCs/>
          <w:iCs/>
          <w:color w:val="333333"/>
          <w:spacing w:val="1"/>
          <w:sz w:val="32"/>
          <w:szCs w:val="32"/>
          <w:u w:val="single"/>
        </w:rPr>
        <w:t>NIE</w:t>
      </w:r>
      <w:r w:rsidR="00C970AD">
        <w:rPr>
          <w:b/>
          <w:bCs/>
          <w:iCs/>
          <w:color w:val="333333"/>
          <w:spacing w:val="1"/>
          <w:sz w:val="32"/>
          <w:szCs w:val="32"/>
          <w:u w:val="single"/>
        </w:rPr>
        <w:t xml:space="preserve"> </w:t>
      </w:r>
      <w:r w:rsidR="00ED22A3">
        <w:rPr>
          <w:b/>
          <w:bCs/>
          <w:iCs/>
          <w:color w:val="333333"/>
          <w:spacing w:val="1"/>
          <w:sz w:val="32"/>
          <w:szCs w:val="32"/>
          <w:u w:val="single"/>
        </w:rPr>
        <w:t xml:space="preserve"> DO</w:t>
      </w:r>
      <w:r w:rsidR="00C970AD">
        <w:rPr>
          <w:b/>
          <w:bCs/>
          <w:iCs/>
          <w:color w:val="333333"/>
          <w:spacing w:val="1"/>
          <w:sz w:val="32"/>
          <w:szCs w:val="32"/>
          <w:u w:val="single"/>
        </w:rPr>
        <w:t xml:space="preserve"> </w:t>
      </w:r>
      <w:r w:rsidR="00ED22A3">
        <w:rPr>
          <w:b/>
          <w:bCs/>
          <w:iCs/>
          <w:color w:val="333333"/>
          <w:spacing w:val="1"/>
          <w:sz w:val="32"/>
          <w:szCs w:val="32"/>
          <w:u w:val="single"/>
        </w:rPr>
        <w:t xml:space="preserve"> SKŁADANIA </w:t>
      </w:r>
      <w:r w:rsidR="00C970AD">
        <w:rPr>
          <w:b/>
          <w:bCs/>
          <w:iCs/>
          <w:color w:val="333333"/>
          <w:spacing w:val="1"/>
          <w:sz w:val="32"/>
          <w:szCs w:val="32"/>
          <w:u w:val="single"/>
        </w:rPr>
        <w:t xml:space="preserve"> </w:t>
      </w:r>
      <w:r w:rsidR="00EF6AC4" w:rsidRPr="00C919BB">
        <w:rPr>
          <w:b/>
          <w:bCs/>
          <w:iCs/>
          <w:color w:val="333333"/>
          <w:spacing w:val="1"/>
          <w:sz w:val="32"/>
          <w:szCs w:val="32"/>
          <w:u w:val="single"/>
        </w:rPr>
        <w:t xml:space="preserve">O F E R T </w:t>
      </w:r>
      <w:r w:rsidR="000F64D6">
        <w:rPr>
          <w:b/>
          <w:bCs/>
          <w:iCs/>
          <w:color w:val="333333"/>
          <w:spacing w:val="1"/>
          <w:sz w:val="32"/>
          <w:szCs w:val="32"/>
          <w:u w:val="single"/>
        </w:rPr>
        <w:br/>
      </w:r>
    </w:p>
    <w:p w:rsidR="000F64D6" w:rsidRDefault="000F64D6" w:rsidP="000F64D6">
      <w:pPr>
        <w:shd w:val="clear" w:color="auto" w:fill="FFFFFF"/>
        <w:spacing w:before="130" w:line="360" w:lineRule="auto"/>
        <w:jc w:val="both"/>
      </w:pPr>
      <w:r>
        <w:t xml:space="preserve">                 Na podstawie art. 4 pkt 8 ustawy z dnia 29 stycznia 2004r. Prawo zamówień publicznych </w:t>
      </w:r>
      <w:r w:rsidR="00184CF5" w:rsidRPr="00184CF5">
        <w:t>(Dz.U. z 2018, poz. 1986)</w:t>
      </w:r>
      <w:r w:rsidR="00184CF5">
        <w:t xml:space="preserve"> </w:t>
      </w:r>
      <w:r>
        <w:t xml:space="preserve">Gmina </w:t>
      </w:r>
      <w:r w:rsidR="002865BF">
        <w:t>Ożarów</w:t>
      </w:r>
      <w:r>
        <w:t xml:space="preserve">, zaprasza do składania ofert na </w:t>
      </w:r>
      <w:r w:rsidR="002865BF">
        <w:t>dostawę</w:t>
      </w:r>
      <w:r w:rsidR="00F76A56">
        <w:t xml:space="preserve"> w ramach</w:t>
      </w:r>
      <w:r>
        <w:t xml:space="preserve">: </w:t>
      </w:r>
    </w:p>
    <w:p w:rsidR="000F64D6" w:rsidRDefault="000F64D6" w:rsidP="000F64D6">
      <w:pPr>
        <w:shd w:val="clear" w:color="auto" w:fill="FFFFFF"/>
        <w:spacing w:before="130" w:line="360" w:lineRule="auto"/>
        <w:jc w:val="both"/>
      </w:pPr>
    </w:p>
    <w:p w:rsidR="00EC4868" w:rsidRPr="00F76A56" w:rsidRDefault="00F76A56" w:rsidP="00F76A56">
      <w:pPr>
        <w:shd w:val="clear" w:color="auto" w:fill="FFFFFF"/>
        <w:spacing w:before="130" w:line="360" w:lineRule="auto"/>
        <w:jc w:val="center"/>
        <w:rPr>
          <w:b/>
          <w:bCs/>
          <w:iCs/>
          <w:color w:val="000000"/>
          <w:spacing w:val="-3"/>
          <w:sz w:val="36"/>
          <w:szCs w:val="28"/>
        </w:rPr>
      </w:pPr>
      <w:r w:rsidRPr="00F76A56">
        <w:rPr>
          <w:b/>
          <w:bCs/>
          <w:iCs/>
          <w:color w:val="000000"/>
          <w:spacing w:val="-3"/>
          <w:sz w:val="36"/>
          <w:szCs w:val="28"/>
        </w:rPr>
        <w:t xml:space="preserve">Doposażenie dla </w:t>
      </w:r>
      <w:r w:rsidR="00792DF9">
        <w:rPr>
          <w:b/>
          <w:bCs/>
          <w:iCs/>
          <w:color w:val="000000"/>
          <w:spacing w:val="-3"/>
          <w:sz w:val="36"/>
          <w:szCs w:val="28"/>
        </w:rPr>
        <w:t>warsztatów kulinarnych</w:t>
      </w:r>
      <w:r w:rsidRPr="00F76A56">
        <w:rPr>
          <w:b/>
          <w:bCs/>
          <w:iCs/>
          <w:color w:val="000000"/>
          <w:spacing w:val="-3"/>
          <w:sz w:val="36"/>
          <w:szCs w:val="28"/>
        </w:rPr>
        <w:t xml:space="preserve"> ramach działalności klubów seniora w gm. Ożarów w ramach projektu ”SENIOR NA PLUS”.</w:t>
      </w:r>
    </w:p>
    <w:p w:rsidR="00184CF5" w:rsidRPr="00EC4868" w:rsidRDefault="00184CF5" w:rsidP="00EC4868"/>
    <w:p w:rsidR="005C2C7E" w:rsidRDefault="00125080" w:rsidP="00125080">
      <w:pPr>
        <w:tabs>
          <w:tab w:val="left" w:pos="284"/>
          <w:tab w:val="left" w:pos="567"/>
        </w:tabs>
        <w:spacing w:line="360" w:lineRule="auto"/>
        <w:ind w:hanging="720"/>
        <w:rPr>
          <w:b/>
        </w:rPr>
      </w:pPr>
      <w:r>
        <w:rPr>
          <w:b/>
        </w:rPr>
        <w:t xml:space="preserve">            I</w:t>
      </w:r>
      <w:r w:rsidR="005C2C7E">
        <w:rPr>
          <w:b/>
        </w:rPr>
        <w:t xml:space="preserve">.  </w:t>
      </w:r>
      <w:r>
        <w:rPr>
          <w:b/>
        </w:rPr>
        <w:t>NAZWA I ADRES ZAMAWIAJĄCEGO.</w:t>
      </w:r>
      <w:r w:rsidR="005C2C7E">
        <w:rPr>
          <w:b/>
        </w:rPr>
        <w:tab/>
      </w:r>
    </w:p>
    <w:p w:rsidR="005C2C7E" w:rsidRDefault="005C2C7E">
      <w:pPr>
        <w:ind w:left="720"/>
        <w:rPr>
          <w:b/>
        </w:rPr>
      </w:pPr>
      <w:r>
        <w:rPr>
          <w:b/>
        </w:rPr>
        <w:t xml:space="preserve">Gmina </w:t>
      </w:r>
      <w:r w:rsidR="00F76A56">
        <w:rPr>
          <w:b/>
        </w:rPr>
        <w:t>Ożarów</w:t>
      </w:r>
    </w:p>
    <w:p w:rsidR="005C2C7E" w:rsidRDefault="005C2C7E">
      <w:pPr>
        <w:ind w:left="720"/>
        <w:rPr>
          <w:b/>
        </w:rPr>
      </w:pPr>
      <w:r>
        <w:rPr>
          <w:b/>
        </w:rPr>
        <w:t xml:space="preserve">ul. </w:t>
      </w:r>
      <w:r w:rsidR="00F76A56">
        <w:rPr>
          <w:b/>
        </w:rPr>
        <w:t>Stodolna 1, 27-530 Ożarów</w:t>
      </w:r>
    </w:p>
    <w:p w:rsidR="00ED22A3" w:rsidRDefault="00125080" w:rsidP="00F76A56">
      <w:pPr>
        <w:ind w:left="720"/>
        <w:rPr>
          <w:bCs/>
          <w:lang w:val="de-DE"/>
        </w:rPr>
      </w:pPr>
      <w:r>
        <w:rPr>
          <w:bCs/>
          <w:lang w:val="de-DE"/>
        </w:rPr>
        <w:t xml:space="preserve">Telefon: </w:t>
      </w:r>
      <w:r w:rsidR="00F76A56">
        <w:rPr>
          <w:bCs/>
          <w:lang w:val="de-DE"/>
        </w:rPr>
        <w:t>15 86 11 137, 86 11 183, 86 10 700 do 702</w:t>
      </w:r>
      <w:r>
        <w:rPr>
          <w:bCs/>
          <w:lang w:val="de-DE"/>
        </w:rPr>
        <w:t xml:space="preserve">; fax </w:t>
      </w:r>
      <w:r w:rsidR="00F76A56">
        <w:rPr>
          <w:bCs/>
          <w:lang w:val="de-DE"/>
        </w:rPr>
        <w:t xml:space="preserve">15 86 11 136; </w:t>
      </w:r>
      <w:hyperlink r:id="rId8" w:history="1">
        <w:r w:rsidR="00F76A56" w:rsidRPr="00906C53">
          <w:rPr>
            <w:rStyle w:val="Hipercze"/>
            <w:bCs/>
            <w:lang w:val="de-DE"/>
          </w:rPr>
          <w:t>urzad@ozarow.pl</w:t>
        </w:r>
      </w:hyperlink>
      <w:r w:rsidR="00F76A56">
        <w:rPr>
          <w:bCs/>
          <w:lang w:val="de-DE"/>
        </w:rPr>
        <w:t xml:space="preserve">; </w:t>
      </w:r>
      <w:hyperlink r:id="rId9" w:history="1">
        <w:r w:rsidR="00F76A56" w:rsidRPr="00906C53">
          <w:rPr>
            <w:rStyle w:val="Hipercze"/>
            <w:bCs/>
            <w:lang w:val="de-DE"/>
          </w:rPr>
          <w:t>przetargi@ozarow.pl</w:t>
        </w:r>
      </w:hyperlink>
      <w:r w:rsidR="00F76A56">
        <w:rPr>
          <w:bCs/>
          <w:lang w:val="de-DE"/>
        </w:rPr>
        <w:t xml:space="preserve"> </w:t>
      </w:r>
    </w:p>
    <w:p w:rsidR="00ED22A3" w:rsidRPr="00ED22A3" w:rsidRDefault="00F76A56" w:rsidP="00ED22A3">
      <w:pPr>
        <w:pStyle w:val="Style1"/>
        <w:kinsoku w:val="0"/>
        <w:autoSpaceDE/>
        <w:autoSpaceDN/>
        <w:adjustRightInd/>
        <w:spacing w:before="576"/>
        <w:rPr>
          <w:rStyle w:val="CharacterStyle1"/>
          <w:b/>
          <w:bCs/>
          <w:spacing w:val="5"/>
          <w:sz w:val="24"/>
          <w:szCs w:val="24"/>
        </w:rPr>
      </w:pPr>
      <w:r>
        <w:rPr>
          <w:rStyle w:val="CharacterStyle1"/>
          <w:b/>
          <w:bCs/>
          <w:spacing w:val="5"/>
          <w:sz w:val="24"/>
          <w:szCs w:val="24"/>
        </w:rPr>
        <w:t>1</w:t>
      </w:r>
      <w:r w:rsidR="00ED22A3" w:rsidRPr="00ED22A3">
        <w:rPr>
          <w:rStyle w:val="CharacterStyle1"/>
          <w:b/>
          <w:bCs/>
          <w:spacing w:val="5"/>
          <w:sz w:val="24"/>
          <w:szCs w:val="24"/>
        </w:rPr>
        <w:t>. Postanowienia ogólne :</w:t>
      </w:r>
    </w:p>
    <w:p w:rsidR="00ED22A3" w:rsidRPr="00ED22A3" w:rsidRDefault="00ED22A3" w:rsidP="00AD0E63">
      <w:pPr>
        <w:pStyle w:val="Style1"/>
        <w:numPr>
          <w:ilvl w:val="0"/>
          <w:numId w:val="12"/>
        </w:numPr>
        <w:kinsoku w:val="0"/>
        <w:autoSpaceDE/>
        <w:autoSpaceDN/>
        <w:adjustRightInd/>
        <w:spacing w:before="36" w:line="285" w:lineRule="auto"/>
        <w:jc w:val="both"/>
        <w:rPr>
          <w:rStyle w:val="CharacterStyle1"/>
          <w:spacing w:val="-6"/>
          <w:sz w:val="24"/>
          <w:szCs w:val="24"/>
        </w:rPr>
      </w:pPr>
      <w:r w:rsidRPr="00ED22A3">
        <w:rPr>
          <w:rStyle w:val="CharacterStyle1"/>
          <w:spacing w:val="1"/>
          <w:sz w:val="24"/>
          <w:szCs w:val="24"/>
        </w:rPr>
        <w:t xml:space="preserve">Zamawiający zastrzega, że o udzielenie zamówienia mogą ubiegać się wyłącznie </w:t>
      </w:r>
      <w:r w:rsidRPr="00ED22A3">
        <w:rPr>
          <w:rStyle w:val="CharacterStyle1"/>
          <w:spacing w:val="-1"/>
          <w:sz w:val="24"/>
          <w:szCs w:val="24"/>
        </w:rPr>
        <w:t xml:space="preserve">Podmioty Ekonomii Społecznej świadczące usługi/dostawy w przedmiocie zamówienia. </w:t>
      </w:r>
      <w:r w:rsidRPr="00ED22A3">
        <w:rPr>
          <w:rStyle w:val="CharacterStyle1"/>
          <w:spacing w:val="-5"/>
          <w:sz w:val="24"/>
          <w:szCs w:val="24"/>
        </w:rPr>
        <w:t xml:space="preserve">(Podmioty Ekonomii Społecznej w rozumieniu zgodnie z definicją zawartą w Wytycznych w </w:t>
      </w:r>
      <w:r w:rsidRPr="00ED22A3">
        <w:rPr>
          <w:rStyle w:val="CharacterStyle1"/>
          <w:spacing w:val="6"/>
          <w:sz w:val="24"/>
          <w:szCs w:val="24"/>
        </w:rPr>
        <w:t xml:space="preserve">zakresie przedsięwzięć w obszarze włączenia społecznego i zwalczania ubóstwa z </w:t>
      </w:r>
      <w:r w:rsidRPr="00ED22A3">
        <w:rPr>
          <w:rStyle w:val="CharacterStyle1"/>
          <w:spacing w:val="-4"/>
          <w:sz w:val="24"/>
          <w:szCs w:val="24"/>
        </w:rPr>
        <w:t xml:space="preserve">wykorzystaniem środków Europejskiego Funduszu Społecznego i Europejskiego Funduszu </w:t>
      </w:r>
      <w:r w:rsidRPr="00ED22A3">
        <w:rPr>
          <w:rStyle w:val="CharacterStyle1"/>
          <w:spacing w:val="-6"/>
          <w:sz w:val="24"/>
          <w:szCs w:val="24"/>
        </w:rPr>
        <w:t>Rozwoju Regionalnego na lata 2014-2020).</w:t>
      </w:r>
    </w:p>
    <w:p w:rsidR="00ED22A3" w:rsidRPr="00ED22A3" w:rsidRDefault="00ED22A3" w:rsidP="00AD0E63">
      <w:pPr>
        <w:pStyle w:val="Style1"/>
        <w:numPr>
          <w:ilvl w:val="0"/>
          <w:numId w:val="12"/>
        </w:numPr>
        <w:tabs>
          <w:tab w:val="clear" w:pos="432"/>
          <w:tab w:val="num" w:pos="720"/>
        </w:tabs>
        <w:kinsoku w:val="0"/>
        <w:autoSpaceDE/>
        <w:autoSpaceDN/>
        <w:adjustRightInd/>
        <w:spacing w:line="288" w:lineRule="auto"/>
        <w:jc w:val="both"/>
        <w:rPr>
          <w:rStyle w:val="CharacterStyle1"/>
          <w:spacing w:val="-4"/>
          <w:sz w:val="24"/>
          <w:szCs w:val="24"/>
        </w:rPr>
      </w:pPr>
      <w:r w:rsidRPr="00ED22A3">
        <w:rPr>
          <w:rStyle w:val="CharacterStyle1"/>
          <w:spacing w:val="1"/>
          <w:sz w:val="24"/>
          <w:szCs w:val="24"/>
        </w:rPr>
        <w:t xml:space="preserve">Zamawiający zastrzega, że o udzielenie zamówienia mogą ubiegać się wyłącznie </w:t>
      </w:r>
      <w:r w:rsidRPr="00ED22A3">
        <w:rPr>
          <w:rStyle w:val="CharacterStyle1"/>
          <w:spacing w:val="-3"/>
          <w:sz w:val="24"/>
          <w:szCs w:val="24"/>
        </w:rPr>
        <w:t xml:space="preserve">Podmioty Ekonomii Społecznej, których działalność, lub działalność ich wyodrębnionych </w:t>
      </w:r>
      <w:r w:rsidRPr="00ED22A3">
        <w:rPr>
          <w:rStyle w:val="CharacterStyle1"/>
          <w:spacing w:val="-4"/>
          <w:sz w:val="24"/>
          <w:szCs w:val="24"/>
        </w:rPr>
        <w:t xml:space="preserve">organizacyjnie jednostek, które będą realizowały zamówienie zatrudniają co najmniej 30 % </w:t>
      </w:r>
      <w:r w:rsidRPr="00ED22A3">
        <w:rPr>
          <w:rStyle w:val="CharacterStyle1"/>
          <w:spacing w:val="-1"/>
          <w:sz w:val="24"/>
          <w:szCs w:val="24"/>
        </w:rPr>
        <w:t xml:space="preserve">osób niepełnosprawnych w rozumieniu ustawy z dnia 27 sierpnia 1997r. o rehabilitacji </w:t>
      </w:r>
      <w:r w:rsidRPr="00ED22A3">
        <w:rPr>
          <w:rStyle w:val="CharacterStyle1"/>
          <w:spacing w:val="-4"/>
          <w:sz w:val="24"/>
          <w:szCs w:val="24"/>
        </w:rPr>
        <w:t>zawodowej i społecznej oraz zatrudnianiu osób niepełnosprawnych.</w:t>
      </w:r>
    </w:p>
    <w:p w:rsidR="00ED22A3" w:rsidRPr="00ED22A3" w:rsidRDefault="00ED22A3" w:rsidP="00AD0E63">
      <w:pPr>
        <w:pStyle w:val="Style1"/>
        <w:numPr>
          <w:ilvl w:val="0"/>
          <w:numId w:val="12"/>
        </w:numPr>
        <w:tabs>
          <w:tab w:val="clear" w:pos="432"/>
          <w:tab w:val="num" w:pos="720"/>
        </w:tabs>
        <w:kinsoku w:val="0"/>
        <w:autoSpaceDE/>
        <w:autoSpaceDN/>
        <w:adjustRightInd/>
        <w:spacing w:line="285" w:lineRule="auto"/>
        <w:jc w:val="both"/>
        <w:rPr>
          <w:rStyle w:val="CharacterStyle1"/>
          <w:spacing w:val="-10"/>
          <w:sz w:val="24"/>
          <w:szCs w:val="24"/>
        </w:rPr>
      </w:pPr>
      <w:r w:rsidRPr="00ED22A3">
        <w:rPr>
          <w:rStyle w:val="CharacterStyle1"/>
          <w:spacing w:val="-1"/>
          <w:sz w:val="24"/>
          <w:szCs w:val="24"/>
        </w:rPr>
        <w:t xml:space="preserve">Zamawiający zastrzega sobie prawo do zmiany lub uzupełnienia treści niniejszego </w:t>
      </w:r>
      <w:r w:rsidRPr="00ED22A3">
        <w:rPr>
          <w:rStyle w:val="CharacterStyle1"/>
          <w:spacing w:val="-2"/>
          <w:sz w:val="24"/>
          <w:szCs w:val="24"/>
        </w:rPr>
        <w:t xml:space="preserve">zapytania ofertowego przed terminem składania ofert. Informacja o wprowadzeniu zmiany </w:t>
      </w:r>
      <w:r w:rsidRPr="00ED22A3">
        <w:rPr>
          <w:rStyle w:val="CharacterStyle1"/>
          <w:spacing w:val="-6"/>
          <w:sz w:val="24"/>
          <w:szCs w:val="24"/>
        </w:rPr>
        <w:t xml:space="preserve">lub uzupełnienia </w:t>
      </w:r>
      <w:r w:rsidRPr="00ED22A3">
        <w:rPr>
          <w:rStyle w:val="CharacterStyle1"/>
          <w:spacing w:val="-6"/>
          <w:sz w:val="24"/>
          <w:szCs w:val="24"/>
        </w:rPr>
        <w:lastRenderedPageBreak/>
        <w:t xml:space="preserve">treści zapytania ofertowego zostanie opublikowana na stronie internetowej Zamawiającego: </w:t>
      </w:r>
      <w:hyperlink r:id="rId10" w:history="1">
        <w:r w:rsidR="001022B7" w:rsidRPr="00906C53">
          <w:rPr>
            <w:rStyle w:val="Hipercze"/>
            <w:spacing w:val="-6"/>
            <w:sz w:val="24"/>
            <w:szCs w:val="24"/>
          </w:rPr>
          <w:t>www.ozarow.pl</w:t>
        </w:r>
      </w:hyperlink>
      <w:r w:rsidRPr="00ED22A3">
        <w:rPr>
          <w:rStyle w:val="CharacterStyle1"/>
          <w:spacing w:val="-6"/>
          <w:sz w:val="24"/>
          <w:szCs w:val="24"/>
        </w:rPr>
        <w:t xml:space="preserve">. Jeżeli wprowadzone zmiany lub uzupełnienia treści </w:t>
      </w:r>
      <w:r w:rsidRPr="00ED22A3">
        <w:rPr>
          <w:rStyle w:val="CharacterStyle1"/>
          <w:spacing w:val="-5"/>
          <w:sz w:val="24"/>
          <w:szCs w:val="24"/>
        </w:rPr>
        <w:t xml:space="preserve">zapytania ofertowego będą wymagały zmiany treści ofert, Zamawiający przedłuży termin </w:t>
      </w:r>
      <w:r w:rsidRPr="00ED22A3">
        <w:rPr>
          <w:rStyle w:val="CharacterStyle1"/>
          <w:spacing w:val="-10"/>
          <w:sz w:val="24"/>
          <w:szCs w:val="24"/>
        </w:rPr>
        <w:t>składania ofert.</w:t>
      </w:r>
    </w:p>
    <w:p w:rsidR="00ED22A3" w:rsidRPr="00ED22A3" w:rsidRDefault="00ED22A3" w:rsidP="00AD0E63">
      <w:pPr>
        <w:pStyle w:val="Style1"/>
        <w:numPr>
          <w:ilvl w:val="0"/>
          <w:numId w:val="12"/>
        </w:numPr>
        <w:kinsoku w:val="0"/>
        <w:autoSpaceDE/>
        <w:autoSpaceDN/>
        <w:adjustRightInd/>
        <w:spacing w:line="288" w:lineRule="auto"/>
        <w:ind w:right="432"/>
        <w:rPr>
          <w:rStyle w:val="CharacterStyle1"/>
          <w:spacing w:val="-3"/>
          <w:sz w:val="24"/>
          <w:szCs w:val="24"/>
        </w:rPr>
      </w:pPr>
      <w:r w:rsidRPr="00ED22A3">
        <w:rPr>
          <w:rStyle w:val="CharacterStyle1"/>
          <w:spacing w:val="1"/>
          <w:sz w:val="24"/>
          <w:szCs w:val="24"/>
        </w:rPr>
        <w:t xml:space="preserve">Zamówienie realizowane będzie na podstawie umowy, podpisanej przez strony po </w:t>
      </w:r>
      <w:r w:rsidRPr="00ED22A3">
        <w:rPr>
          <w:rStyle w:val="CharacterStyle1"/>
          <w:spacing w:val="-3"/>
          <w:sz w:val="24"/>
          <w:szCs w:val="24"/>
        </w:rPr>
        <w:t>wybraniu najkorzystniejszej oferty określającej zakres zamówienia oraz ocenę.</w:t>
      </w:r>
    </w:p>
    <w:p w:rsidR="00ED22A3" w:rsidRPr="00ED22A3" w:rsidRDefault="00ED22A3" w:rsidP="00AD0E63">
      <w:pPr>
        <w:pStyle w:val="Style1"/>
        <w:numPr>
          <w:ilvl w:val="0"/>
          <w:numId w:val="12"/>
        </w:numPr>
        <w:kinsoku w:val="0"/>
        <w:autoSpaceDE/>
        <w:autoSpaceDN/>
        <w:adjustRightInd/>
        <w:rPr>
          <w:rStyle w:val="CharacterStyle1"/>
          <w:spacing w:val="2"/>
          <w:sz w:val="24"/>
          <w:szCs w:val="24"/>
        </w:rPr>
      </w:pPr>
      <w:r w:rsidRPr="00ED22A3">
        <w:rPr>
          <w:rStyle w:val="CharacterStyle1"/>
          <w:spacing w:val="2"/>
          <w:sz w:val="24"/>
          <w:szCs w:val="24"/>
        </w:rPr>
        <w:t>Zamawiający dopuszcza możliwości składania ofert częściowych</w:t>
      </w:r>
      <w:r w:rsidR="008C71B1">
        <w:rPr>
          <w:rStyle w:val="CharacterStyle1"/>
          <w:spacing w:val="2"/>
          <w:sz w:val="24"/>
          <w:szCs w:val="24"/>
        </w:rPr>
        <w:t xml:space="preserve"> na 1 lub 4 części</w:t>
      </w:r>
      <w:r w:rsidRPr="00ED22A3">
        <w:rPr>
          <w:rStyle w:val="CharacterStyle1"/>
          <w:spacing w:val="2"/>
          <w:sz w:val="24"/>
          <w:szCs w:val="24"/>
        </w:rPr>
        <w:t>.</w:t>
      </w:r>
    </w:p>
    <w:p w:rsidR="00ED22A3" w:rsidRPr="00184CF5" w:rsidRDefault="00ED22A3" w:rsidP="00C970AD">
      <w:pPr>
        <w:rPr>
          <w:bCs/>
          <w:lang w:val="de-DE"/>
        </w:rPr>
      </w:pPr>
    </w:p>
    <w:p w:rsidR="00125080" w:rsidRDefault="005C2C7E" w:rsidP="00DA66EE">
      <w:pPr>
        <w:tabs>
          <w:tab w:val="left" w:pos="720"/>
        </w:tabs>
        <w:ind w:hanging="720"/>
        <w:jc w:val="both"/>
        <w:rPr>
          <w:b/>
        </w:rPr>
      </w:pPr>
      <w:r w:rsidRPr="00125080">
        <w:rPr>
          <w:b/>
        </w:rPr>
        <w:t xml:space="preserve">                        </w:t>
      </w:r>
    </w:p>
    <w:p w:rsidR="005C2C7E" w:rsidRDefault="00125080" w:rsidP="00567A44">
      <w:pPr>
        <w:numPr>
          <w:ilvl w:val="0"/>
          <w:numId w:val="2"/>
        </w:numPr>
        <w:tabs>
          <w:tab w:val="left" w:pos="284"/>
        </w:tabs>
        <w:ind w:hanging="1571"/>
        <w:rPr>
          <w:b/>
        </w:rPr>
      </w:pPr>
      <w:r>
        <w:rPr>
          <w:b/>
        </w:rPr>
        <w:t xml:space="preserve">OPIS </w:t>
      </w:r>
      <w:r w:rsidR="005C2C7E">
        <w:rPr>
          <w:b/>
        </w:rPr>
        <w:t>PRZEDMIOT</w:t>
      </w:r>
      <w:r>
        <w:rPr>
          <w:b/>
        </w:rPr>
        <w:t>U</w:t>
      </w:r>
      <w:r w:rsidR="005C2C7E">
        <w:rPr>
          <w:b/>
        </w:rPr>
        <w:t xml:space="preserve"> ZAMÓWIENIA</w:t>
      </w:r>
      <w:r>
        <w:rPr>
          <w:b/>
        </w:rPr>
        <w:t>.</w:t>
      </w:r>
    </w:p>
    <w:p w:rsidR="00184CF5" w:rsidRDefault="00184CF5" w:rsidP="00184CF5">
      <w:pPr>
        <w:tabs>
          <w:tab w:val="left" w:pos="284"/>
        </w:tabs>
        <w:rPr>
          <w:b/>
        </w:rPr>
      </w:pPr>
    </w:p>
    <w:p w:rsidR="000F6FA6" w:rsidRDefault="00184CF5" w:rsidP="00184CF5">
      <w:pPr>
        <w:tabs>
          <w:tab w:val="left" w:pos="284"/>
        </w:tabs>
      </w:pPr>
      <w:r w:rsidRPr="00184CF5">
        <w:t>Przedmiotem zamówienia jest</w:t>
      </w:r>
      <w:r w:rsidR="000F6FA6">
        <w:t>:</w:t>
      </w:r>
    </w:p>
    <w:p w:rsidR="00A97274" w:rsidRDefault="000A2841" w:rsidP="00AE29D1">
      <w:pPr>
        <w:rPr>
          <w:b/>
        </w:rPr>
      </w:pPr>
      <w:r>
        <w:rPr>
          <w:b/>
        </w:rPr>
        <w:t>Dostawa artykułów na</w:t>
      </w:r>
      <w:r w:rsidR="00AD0E63">
        <w:rPr>
          <w:b/>
        </w:rPr>
        <w:t xml:space="preserve"> </w:t>
      </w:r>
      <w:r w:rsidRPr="000A2841">
        <w:rPr>
          <w:b/>
        </w:rPr>
        <w:t>doposaż</w:t>
      </w:r>
      <w:r>
        <w:rPr>
          <w:b/>
        </w:rPr>
        <w:t>enie dla warsztatów kulinarnych.</w:t>
      </w:r>
    </w:p>
    <w:p w:rsidR="008C71B1" w:rsidRDefault="008C71B1" w:rsidP="00AE29D1">
      <w:pPr>
        <w:rPr>
          <w:b/>
        </w:rPr>
      </w:pPr>
      <w:r>
        <w:rPr>
          <w:b/>
        </w:rPr>
        <w:t xml:space="preserve">CZĘŚĆ I </w:t>
      </w:r>
    </w:p>
    <w:p w:rsidR="008C71B1" w:rsidRDefault="00AD0E63" w:rsidP="00AE29D1">
      <w:pPr>
        <w:rPr>
          <w:b/>
        </w:rPr>
      </w:pPr>
      <w:r>
        <w:rPr>
          <w:b/>
        </w:rPr>
        <w:t xml:space="preserve">Dostawa artykułów na </w:t>
      </w:r>
      <w:r w:rsidR="000A2841" w:rsidRPr="000A2841">
        <w:rPr>
          <w:b/>
        </w:rPr>
        <w:t>doposaż</w:t>
      </w:r>
      <w:r w:rsidR="000A2841">
        <w:rPr>
          <w:b/>
        </w:rPr>
        <w:t xml:space="preserve">enie dla warsztatów kulinarnych </w:t>
      </w:r>
      <w:r w:rsidR="00267717" w:rsidRPr="00267717">
        <w:rPr>
          <w:b/>
        </w:rPr>
        <w:t xml:space="preserve">w </w:t>
      </w:r>
      <w:r w:rsidR="00267717">
        <w:rPr>
          <w:b/>
        </w:rPr>
        <w:t>Klubie Seniora w Jakubowicach</w:t>
      </w:r>
    </w:p>
    <w:p w:rsidR="00DE1801" w:rsidRPr="00DE1801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wyciskarka wolnoobrotowa -1 sztuka: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charakterystyka techniczna: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Technologia delikatnego wyciskania SST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- Obroty: 43 </w:t>
      </w:r>
      <w:proofErr w:type="spellStart"/>
      <w:r w:rsidRPr="00DE1801">
        <w:rPr>
          <w:rFonts w:ascii="Cambria" w:hAnsi="Cambria"/>
          <w:lang w:eastAsia="x-none"/>
        </w:rPr>
        <w:t>obr</w:t>
      </w:r>
      <w:proofErr w:type="spellEnd"/>
      <w:r w:rsidRPr="00DE1801">
        <w:rPr>
          <w:rFonts w:ascii="Cambria" w:hAnsi="Cambria"/>
          <w:lang w:eastAsia="x-none"/>
        </w:rPr>
        <w:t>./min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Dźwignia regulacji konsystencji soku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Misa o pojemności 500 ml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- Wałek ślimakowy z podwójną łopatką i kosz na sitka 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Obrotowy kosz z 4 silikonowymi szczoteczkami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Funkcja "</w:t>
      </w:r>
      <w:proofErr w:type="spellStart"/>
      <w:r w:rsidRPr="00DE1801">
        <w:rPr>
          <w:rFonts w:ascii="Cambria" w:hAnsi="Cambria"/>
          <w:lang w:eastAsia="x-none"/>
        </w:rPr>
        <w:t>Reverse</w:t>
      </w:r>
      <w:proofErr w:type="spellEnd"/>
      <w:r w:rsidRPr="00DE1801">
        <w:rPr>
          <w:rFonts w:ascii="Cambria" w:hAnsi="Cambria"/>
          <w:lang w:eastAsia="x-none"/>
        </w:rPr>
        <w:t>"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Nóżki antypoślizgowe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moc: 150 w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wyposażenie standardowe: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- 2 sitka: do klarownych soków i do gęstych soków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Popychacz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Pojemnik na sok z pokrywką: 1 l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Pojemnik na pulpę: 1,6 l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- 2 szczoteczki do czyszczenia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Książeczka z 12 przepisami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specyfikacja ogólna: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Wymiary: 412,6 x 269,6 x 170,6 mm (W x S x G)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Waga netto: 7,2 kg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specyfikacja elektryczna:</w:t>
      </w:r>
    </w:p>
    <w:p w:rsidR="00DE1801" w:rsidRPr="00DE1801" w:rsidRDefault="00880438" w:rsidP="00DE1801">
      <w:pPr>
        <w:rPr>
          <w:rFonts w:ascii="Cambria" w:hAnsi="Cambria"/>
          <w:lang w:eastAsia="x-none"/>
        </w:rPr>
      </w:pPr>
      <w:r>
        <w:rPr>
          <w:rFonts w:ascii="Cambria" w:hAnsi="Cambria"/>
          <w:lang w:eastAsia="x-none"/>
        </w:rPr>
        <w:t xml:space="preserve">Częstotliwość: 50/60 </w:t>
      </w:r>
      <w:proofErr w:type="spellStart"/>
      <w:r>
        <w:rPr>
          <w:rFonts w:ascii="Cambria" w:hAnsi="Cambria"/>
          <w:lang w:eastAsia="x-none"/>
        </w:rPr>
        <w:t>Hz</w:t>
      </w:r>
      <w:proofErr w:type="spellEnd"/>
    </w:p>
    <w:p w:rsidR="00DE1801" w:rsidRPr="00DE1801" w:rsidRDefault="00DE1801" w:rsidP="00DE1801">
      <w:pPr>
        <w:rPr>
          <w:rFonts w:ascii="Cambria" w:hAnsi="Cambria"/>
          <w:lang w:eastAsia="x-none"/>
        </w:rPr>
      </w:pPr>
    </w:p>
    <w:p w:rsidR="00DE1801" w:rsidRPr="00DE1801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Ekspres do kawy -1 sztuka: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Rodzaj ekspresu: Ciśnieniowy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Rodzaj kawy: Mielona, Ziarnista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Moc [W]: 1500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lastRenderedPageBreak/>
        <w:t>Ciśnienie [bar]: 15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Spienianie mleka: Tak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Głębokość [cm]: 46.5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Pojemność [filiżanki]: 2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Pojemność zbiornika na kawę [g]: 300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Pojemność zbiornika na wodę [l]: 1.7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Szerokość [cm]: 28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Wskaźnik poziomu wody: Tak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Wysokość [cm]: 38.5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Automatyczne przygotowanie: Espresso Cappuccino Latte </w:t>
      </w:r>
      <w:proofErr w:type="spellStart"/>
      <w:r w:rsidRPr="00DE1801">
        <w:rPr>
          <w:rFonts w:ascii="Cambria" w:hAnsi="Cambria"/>
          <w:lang w:eastAsia="x-none"/>
        </w:rPr>
        <w:t>macchiato</w:t>
      </w:r>
      <w:proofErr w:type="spellEnd"/>
      <w:r w:rsidRPr="00DE1801">
        <w:rPr>
          <w:rFonts w:ascii="Cambria" w:hAnsi="Cambria"/>
          <w:lang w:eastAsia="x-none"/>
        </w:rPr>
        <w:t xml:space="preserve"> </w:t>
      </w:r>
      <w:proofErr w:type="spellStart"/>
      <w:r w:rsidRPr="00DE1801">
        <w:rPr>
          <w:rFonts w:ascii="Cambria" w:hAnsi="Cambria"/>
          <w:lang w:eastAsia="x-none"/>
        </w:rPr>
        <w:t>Caffe</w:t>
      </w:r>
      <w:proofErr w:type="spellEnd"/>
      <w:r w:rsidRPr="00DE1801">
        <w:rPr>
          <w:rFonts w:ascii="Cambria" w:hAnsi="Cambria"/>
          <w:lang w:eastAsia="x-none"/>
        </w:rPr>
        <w:t xml:space="preserve"> </w:t>
      </w:r>
      <w:proofErr w:type="spellStart"/>
      <w:r w:rsidRPr="00DE1801">
        <w:rPr>
          <w:rFonts w:ascii="Cambria" w:hAnsi="Cambria"/>
          <w:lang w:eastAsia="x-none"/>
        </w:rPr>
        <w:t>Crema</w:t>
      </w:r>
      <w:proofErr w:type="spellEnd"/>
      <w:r w:rsidRPr="00DE1801">
        <w:rPr>
          <w:rFonts w:ascii="Cambria" w:hAnsi="Cambria"/>
          <w:lang w:eastAsia="x-none"/>
        </w:rPr>
        <w:t xml:space="preserve"> Espresso </w:t>
      </w:r>
      <w:proofErr w:type="spellStart"/>
      <w:r w:rsidRPr="00DE1801">
        <w:rPr>
          <w:rFonts w:ascii="Cambria" w:hAnsi="Cambria"/>
          <w:lang w:eastAsia="x-none"/>
        </w:rPr>
        <w:t>Macchiato</w:t>
      </w:r>
      <w:proofErr w:type="spellEnd"/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Funkcje dodatkowe: Technologia </w:t>
      </w:r>
      <w:proofErr w:type="spellStart"/>
      <w:r w:rsidRPr="00DE1801">
        <w:rPr>
          <w:rFonts w:ascii="Cambria" w:hAnsi="Cambria"/>
          <w:lang w:eastAsia="x-none"/>
        </w:rPr>
        <w:t>sensoFlow</w:t>
      </w:r>
      <w:proofErr w:type="spellEnd"/>
      <w:r w:rsidRPr="00DE1801">
        <w:rPr>
          <w:rFonts w:ascii="Cambria" w:hAnsi="Cambria"/>
          <w:lang w:eastAsia="x-none"/>
        </w:rPr>
        <w:t xml:space="preserve"> System Wskaźnik braku ziaren kawy </w:t>
      </w:r>
      <w:proofErr w:type="spellStart"/>
      <w:r w:rsidRPr="00DE1801">
        <w:rPr>
          <w:rFonts w:ascii="Cambria" w:hAnsi="Cambria"/>
          <w:lang w:eastAsia="x-none"/>
        </w:rPr>
        <w:t>Aroma</w:t>
      </w:r>
      <w:proofErr w:type="spellEnd"/>
      <w:r w:rsidRPr="00DE1801">
        <w:rPr>
          <w:rFonts w:ascii="Cambria" w:hAnsi="Cambria"/>
          <w:lang w:eastAsia="x-none"/>
        </w:rPr>
        <w:t xml:space="preserve"> </w:t>
      </w:r>
      <w:proofErr w:type="spellStart"/>
      <w:r w:rsidRPr="00DE1801">
        <w:rPr>
          <w:rFonts w:ascii="Cambria" w:hAnsi="Cambria"/>
          <w:lang w:eastAsia="x-none"/>
        </w:rPr>
        <w:t>Pressure</w:t>
      </w:r>
      <w:proofErr w:type="spellEnd"/>
      <w:r w:rsidRPr="00DE1801">
        <w:rPr>
          <w:rFonts w:ascii="Cambria" w:hAnsi="Cambria"/>
          <w:lang w:eastAsia="x-none"/>
        </w:rPr>
        <w:t xml:space="preserve"> System </w:t>
      </w:r>
      <w:proofErr w:type="spellStart"/>
      <w:r w:rsidRPr="00DE1801">
        <w:rPr>
          <w:rFonts w:ascii="Cambria" w:hAnsi="Cambria"/>
          <w:lang w:eastAsia="x-none"/>
        </w:rPr>
        <w:t>MilkClean</w:t>
      </w:r>
      <w:proofErr w:type="spellEnd"/>
      <w:r w:rsidRPr="00DE1801">
        <w:rPr>
          <w:rFonts w:ascii="Cambria" w:hAnsi="Cambria"/>
          <w:lang w:eastAsia="x-none"/>
        </w:rPr>
        <w:t xml:space="preserve"> - łatwe czyszczenie systemu spieniania mleka wykorzystujące uderzenie pary Panel dotykowy Automatyczne wyłączanie Funkcja przypominania o konieczności odkamieniania Regulacja ilości wody na filiżankę Wskaźnik braku wody - intensywny aromat kawy </w:t>
      </w:r>
      <w:proofErr w:type="spellStart"/>
      <w:r w:rsidRPr="00DE1801">
        <w:rPr>
          <w:rFonts w:ascii="Cambria" w:hAnsi="Cambria"/>
          <w:lang w:eastAsia="x-none"/>
        </w:rPr>
        <w:t>Calc'nClean</w:t>
      </w:r>
      <w:proofErr w:type="spellEnd"/>
      <w:r w:rsidRPr="00DE1801">
        <w:rPr>
          <w:rFonts w:ascii="Cambria" w:hAnsi="Cambria"/>
          <w:lang w:eastAsia="x-none"/>
        </w:rPr>
        <w:t xml:space="preserve"> Możliwość ustawienia twardości wody</w:t>
      </w:r>
    </w:p>
    <w:p w:rsidR="00DE1801" w:rsidRPr="00DE1801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Warnik 10l – 1 sztuka: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niekapiący kranik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tacka ociekowa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wskaźnik poziomu wody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obudowa i zbiornik ze stali nierdzewnej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zasilanie: 230v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wymiary wewnętrzne: średnica 200 mm x wysokość 270 mm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wymiary zewnętrzne: średnica 235 mm x wysokość 440 mm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moc: 1,5kw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pojemność użytkowa 8l</w:t>
      </w:r>
    </w:p>
    <w:p w:rsidR="00DE1801" w:rsidRPr="00DE1801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Maszynka do mielenia mięsa – 1 sztuka: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Moc: 1900 W 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Barwa obudowy: biały 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Wydajność mielenia: 1,7 kg na minutę 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Wielkość otworów w sitkach: 4 mm, 8 mm 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Mielenie twardych produktów (</w:t>
      </w:r>
      <w:proofErr w:type="spellStart"/>
      <w:r w:rsidRPr="00DE1801">
        <w:rPr>
          <w:rFonts w:ascii="Cambria" w:hAnsi="Cambria"/>
          <w:lang w:eastAsia="x-none"/>
        </w:rPr>
        <w:t>Revers</w:t>
      </w:r>
      <w:proofErr w:type="spellEnd"/>
      <w:r w:rsidRPr="00DE1801">
        <w:rPr>
          <w:rFonts w:ascii="Cambria" w:hAnsi="Cambria"/>
          <w:lang w:eastAsia="x-none"/>
        </w:rPr>
        <w:t xml:space="preserve">): nie 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Sitko do maku: nie 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Opcja rozbudowy: tak 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Wyposażenie: przystawka do szatkowania, 3 bębny do szatkownicy, nasadka masarska, 2 sitka, nożyk, taca zasypowa, popychacz, instrukcja obsługi w języku polskim, karta gwarancyjna 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>Robot kuchenny – 1 sztuka: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Funkcje: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3 prędkości + funkcja PULSE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siekanie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mieszanie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lastRenderedPageBreak/>
        <w:t>ścieranie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rozdrabnianie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zagniatanie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miksowanie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ubijanie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krojenie w plastry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wyciskanie soku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automatyczny system bezpieczeństwa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Wyposażenie: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misa malaksera o pojemności 1,5 l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misa </w:t>
      </w:r>
      <w:proofErr w:type="spellStart"/>
      <w:r w:rsidRPr="00DE1801">
        <w:rPr>
          <w:rFonts w:ascii="Cambria" w:hAnsi="Cambria"/>
          <w:lang w:eastAsia="x-none"/>
        </w:rPr>
        <w:t>blendera</w:t>
      </w:r>
      <w:proofErr w:type="spellEnd"/>
      <w:r w:rsidRPr="00DE1801">
        <w:rPr>
          <w:rFonts w:ascii="Cambria" w:hAnsi="Cambria"/>
          <w:lang w:eastAsia="x-none"/>
        </w:rPr>
        <w:t xml:space="preserve"> o pojemności 1 l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noże ze stali nierdzewnej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mieszadło do ciasta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drutowy ubijak do piany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4 pełne tarcze ze stali nierdzewnej: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tarcza do ucierania ziemniaków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tarcza do frytek i krojenia warzyw w słupki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dwustronna tarcza o grubych i cienkich otworach do krojenia warzyw w plastry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dwustronna tarcza o dużych i małych otworach do ścierania warzyw i owoców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przystawka wirująca do soku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wyciskacz do owoców cytrusowych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pojemnik na akcesoria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łopatka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Parametry: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obroty maksymalne: 13100 </w:t>
      </w:r>
      <w:proofErr w:type="spellStart"/>
      <w:r w:rsidRPr="00DE1801">
        <w:rPr>
          <w:rFonts w:ascii="Cambria" w:hAnsi="Cambria"/>
          <w:lang w:eastAsia="x-none"/>
        </w:rPr>
        <w:t>obr</w:t>
      </w:r>
      <w:proofErr w:type="spellEnd"/>
      <w:r w:rsidRPr="00DE1801">
        <w:rPr>
          <w:rFonts w:ascii="Cambria" w:hAnsi="Cambria"/>
          <w:lang w:eastAsia="x-none"/>
        </w:rPr>
        <w:t>./min.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zasilanie: 230 V ~50 </w:t>
      </w:r>
      <w:proofErr w:type="spellStart"/>
      <w:r w:rsidRPr="00DE1801">
        <w:rPr>
          <w:rFonts w:ascii="Cambria" w:hAnsi="Cambria"/>
          <w:lang w:eastAsia="x-none"/>
        </w:rPr>
        <w:t>Hz</w:t>
      </w:r>
      <w:proofErr w:type="spellEnd"/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moc: 800W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Kraj pochodzenia: Polska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Liczba elementów w zestawie: 23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Kolor: biały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Kolor dominujący: biały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Marka urządzenia: MPM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Pojemność (L): 1,5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Waga (Kg): 9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Moc (W): 800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Wymiary opakowania (cm): 58 x 30 x 50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>Piekarnik elektryczny – 1 sztuka: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Wyposażenie: ruszt, taca, rączka do rusztu i tacy, rożen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Konstrukcja: Oświetlenie wewnętrzne, Obudowa ze stali nierdzewnej, Lampka kontrolna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Funkcje: Podgrzewanie, Pieczenie, Równomierne opiekanie, Opiekanie dolną grzałką, Opiekanie górną grzałką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Regulacja temperatury: Tak (250°)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lastRenderedPageBreak/>
        <w:t>Minutnik: Tak 60 min.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Moc [W]: 2000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Kratka grilla: Tak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Sterowanie: Pokrętła mechaniczne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Pojemność [l]: 48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Max. wymiar blaszki [cm]: 40x30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Wymiary komory </w:t>
      </w:r>
      <w:proofErr w:type="spellStart"/>
      <w:r w:rsidRPr="00DE1801">
        <w:rPr>
          <w:rFonts w:ascii="Cambria" w:hAnsi="Cambria"/>
          <w:lang w:eastAsia="x-none"/>
        </w:rPr>
        <w:t>SxWxG</w:t>
      </w:r>
      <w:proofErr w:type="spellEnd"/>
      <w:r w:rsidRPr="00DE1801">
        <w:rPr>
          <w:rFonts w:ascii="Cambria" w:hAnsi="Cambria"/>
          <w:lang w:eastAsia="x-none"/>
        </w:rPr>
        <w:t xml:space="preserve"> [cm]: 43x31x34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Wymiary produktu </w:t>
      </w:r>
      <w:proofErr w:type="spellStart"/>
      <w:r w:rsidRPr="00DE1801">
        <w:rPr>
          <w:rFonts w:ascii="Cambria" w:hAnsi="Cambria"/>
          <w:lang w:eastAsia="x-none"/>
        </w:rPr>
        <w:t>SxWxG</w:t>
      </w:r>
      <w:proofErr w:type="spellEnd"/>
      <w:r w:rsidRPr="00DE1801">
        <w:rPr>
          <w:rFonts w:ascii="Cambria" w:hAnsi="Cambria"/>
          <w:lang w:eastAsia="x-none"/>
        </w:rPr>
        <w:t xml:space="preserve"> [cm]: 58x36x41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Wymiary opakowania </w:t>
      </w:r>
      <w:proofErr w:type="spellStart"/>
      <w:r w:rsidRPr="00DE1801">
        <w:rPr>
          <w:rFonts w:ascii="Cambria" w:hAnsi="Cambria"/>
          <w:lang w:eastAsia="x-none"/>
        </w:rPr>
        <w:t>SxWxG</w:t>
      </w:r>
      <w:proofErr w:type="spellEnd"/>
      <w:r w:rsidRPr="00DE1801">
        <w:rPr>
          <w:rFonts w:ascii="Cambria" w:hAnsi="Cambria"/>
          <w:lang w:eastAsia="x-none"/>
        </w:rPr>
        <w:t xml:space="preserve"> [cm]: 61x40x44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Waga z opakowaniem [kg]: 10,1</w:t>
      </w: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>Formy do pieczenia – 1 komplet: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forma do pieczenia 34cm x 24cm prostokątna 4 szt.,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forma do pieczenia „</w:t>
      </w:r>
      <w:proofErr w:type="spellStart"/>
      <w:r w:rsidRPr="00DE1801">
        <w:rPr>
          <w:rFonts w:ascii="Cambria" w:hAnsi="Cambria"/>
          <w:lang w:eastAsia="x-none"/>
        </w:rPr>
        <w:t>keksówka</w:t>
      </w:r>
      <w:proofErr w:type="spellEnd"/>
      <w:r w:rsidRPr="00DE1801">
        <w:rPr>
          <w:rFonts w:ascii="Cambria" w:hAnsi="Cambria"/>
          <w:lang w:eastAsia="x-none"/>
        </w:rPr>
        <w:t>” 31cmx 11cm 2 szt. ,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- forma do </w:t>
      </w:r>
      <w:proofErr w:type="spellStart"/>
      <w:r w:rsidRPr="00DE1801">
        <w:rPr>
          <w:rFonts w:ascii="Cambria" w:hAnsi="Cambria"/>
          <w:lang w:eastAsia="x-none"/>
        </w:rPr>
        <w:t>muffinek</w:t>
      </w:r>
      <w:proofErr w:type="spellEnd"/>
      <w:r w:rsidRPr="00DE1801">
        <w:rPr>
          <w:rFonts w:ascii="Cambria" w:hAnsi="Cambria"/>
          <w:lang w:eastAsia="x-none"/>
        </w:rPr>
        <w:t xml:space="preserve"> 12- 2szt.,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tortownica 24cm- 2szt,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>szklanki: poj. 240 ml, z uchem – 20 sztuk,</w:t>
      </w:r>
    </w:p>
    <w:p w:rsid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>filiżanki z talerzykami: poj. 230 ml, wys. 80mm, średnica 85mm, talerzyki: średnica 105 mm – 20 sztuk</w:t>
      </w: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>zestaw obiadowy: 18 elementów – 1 komplet: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         - 6 talerzy obiadowych: 25 cm średnicy,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         - 6 talerzy deserowych 18 cm średnicy,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         - 6 talerzy głębokich 20 cm średnicy,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>zestaw sztućców 48 elementów – 1 komplet: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nóż 21,1cm – 12 sztuk,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widelec 19,6 cm – 12 sztuk,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łyżka 19,4 cm – 12 sztuk,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łyżeczka 14.2 cm – 12 sztuk,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 akcesoria kuchenne – 1 komplet:</w:t>
      </w: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>stolnica drewniana z wałkiem: długość 48cm, szerokość 56 cm, wysokość rantu 3cm, długość   wałka 40 cm– 1 sztuka</w:t>
      </w: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 xml:space="preserve">przybory kuchenne + stojak: szpatułka, cedzak, trzepaczka, łyżka wazowa, łyżka uniwersalna, ubijak do ziemniaków, stojak drewniany; łyżki 32-34 cm, </w:t>
      </w: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 xml:space="preserve">noże – zestaw noży kuchennych ceramicznych 6 elementów: 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nóż szefa kuchni: dł. Ostrza 17cm, dł. całkowita 31cm,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nóż do krojenia duży: dł. Ostrza 17cm, dł. całkowita 31cm,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nóż do krojenia chleba: dł. Ostrza 17cm, dł. całkowita 31cm,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nóż uniwersalny: dł. Ostrza 11cm, dł. całkowita 22cm,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nóż do filetowania: dł. Ostrza 8cm, dł. całkowita 19cm,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obieraczka: dł. 5,5cm</w:t>
      </w: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>tarki ze stali nierdzewnej 11x3,5x22 cm, cztery rodzaje tarcia – 10 sztuk</w:t>
      </w: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lastRenderedPageBreak/>
        <w:t>Miski ze stali nierdzewnej głębokie o wym.: 14,5/8cm, 18/9cm, 22/11cm,26/12cm – 4 sztuki,</w:t>
      </w: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>Salaterki szklane o śr. 20cm - 4 sztuki,</w:t>
      </w: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>Deska do krojenia plastikowa duża – 32x20xm – 20 sztuk,</w:t>
      </w: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>Patelnie: 24 cm, 26 cm, 28 cm – 3 sztuki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Przystosowana wyłącznie do kuchenek gazowych,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Możliwość mycia w zmywarce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Rączka: czarna bakelitowa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Całkowicie bezpieczna powłoka nieprzywierająca w środku i na zewnątrz, którą wyczyścisz bez wysiłku, doskonale dostosowana do codziennego użytkowania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Wyprofilowana krawędź ułatwiająca odlewanie</w:t>
      </w: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>czajnik elektryczny – 1 sztuka: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- Bezprzewodowy 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Moc - 2200 W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Automatyczne wyłączenie po zagotowaniu wody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Pojemność - 1,7 l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Typ grzałki - płaska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- Schowek na przewód 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- Obrotowa podstawa 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- Podświetlany włącznik 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- Filtr zatrzymujący osady </w:t>
      </w: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>durszlak nierdzewny z uchwytami 24 cm – 5 sztuk</w:t>
      </w: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>formy do ciastek, różne kształty, wielkość 3,5x6cm – zestaw 12sztuk</w:t>
      </w: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>formy do rurek: dł. 10 cm – zestaw 10 sztuk,</w:t>
      </w: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>sitko do mąki i cukru: ze stali nierdzewnej, wys. 9,5cm, średnica 10cm, poj. 300g – 10 sztuk</w:t>
      </w: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>ubijaczka/trzepaczka do jajek – 10 sztuk</w:t>
      </w:r>
    </w:p>
    <w:p w:rsidR="00DE1801" w:rsidRPr="004E08AB" w:rsidRDefault="00DE1801" w:rsidP="00C65CAC">
      <w:pPr>
        <w:pStyle w:val="Akapitzlist"/>
        <w:numPr>
          <w:ilvl w:val="0"/>
          <w:numId w:val="37"/>
        </w:numPr>
        <w:rPr>
          <w:rFonts w:ascii="Cambria" w:hAnsi="Cambria"/>
          <w:lang w:eastAsia="x-none"/>
        </w:rPr>
      </w:pPr>
      <w:r w:rsidRPr="004E08AB">
        <w:rPr>
          <w:rFonts w:ascii="Cambria" w:hAnsi="Cambria"/>
          <w:lang w:eastAsia="x-none"/>
        </w:rPr>
        <w:t xml:space="preserve">dekorator do ciastek/tortów: 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W skład zestawu wchodzą: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- 8 nakładek z różnymi wzorami do wykonywania ciasteczek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 xml:space="preserve">- 8 nakładek </w:t>
      </w:r>
      <w:proofErr w:type="spellStart"/>
      <w:r w:rsidRPr="00DE1801">
        <w:rPr>
          <w:rFonts w:ascii="Cambria" w:hAnsi="Cambria"/>
          <w:lang w:eastAsia="x-none"/>
        </w:rPr>
        <w:t>tylek</w:t>
      </w:r>
      <w:proofErr w:type="spellEnd"/>
      <w:r w:rsidRPr="00DE1801">
        <w:rPr>
          <w:rFonts w:ascii="Cambria" w:hAnsi="Cambria"/>
          <w:lang w:eastAsia="x-none"/>
        </w:rPr>
        <w:t xml:space="preserve"> do dekorowania za pomocą kremu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- 1 szpryca-tuba do wyciskania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Materiał: stal nierdzewna, aluminium i plastik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Wykonany z materiałów bezpiecznych dla zdrowia i neutralnych dla żywności.</w:t>
      </w:r>
    </w:p>
    <w:p w:rsidR="00DE1801" w:rsidRPr="00DE1801" w:rsidRDefault="00DE1801" w:rsidP="00DE1801">
      <w:pPr>
        <w:rPr>
          <w:rFonts w:ascii="Cambria" w:hAnsi="Cambria"/>
          <w:lang w:eastAsia="x-none"/>
        </w:rPr>
      </w:pPr>
      <w:r w:rsidRPr="00DE1801">
        <w:rPr>
          <w:rFonts w:ascii="Cambria" w:hAnsi="Cambria"/>
          <w:lang w:eastAsia="x-none"/>
        </w:rPr>
        <w:t>- Długość całkowita: 20,6 cm</w:t>
      </w:r>
    </w:p>
    <w:p w:rsidR="00C24528" w:rsidRDefault="00C24528" w:rsidP="00C24528">
      <w:pPr>
        <w:rPr>
          <w:b/>
        </w:rPr>
      </w:pPr>
      <w:r>
        <w:rPr>
          <w:b/>
        </w:rPr>
        <w:t>CZĘŚĆ II</w:t>
      </w:r>
    </w:p>
    <w:p w:rsidR="00C24528" w:rsidRDefault="00C24528" w:rsidP="00C24528">
      <w:pPr>
        <w:rPr>
          <w:b/>
        </w:rPr>
      </w:pPr>
      <w:r w:rsidRPr="00267717">
        <w:rPr>
          <w:b/>
        </w:rPr>
        <w:t xml:space="preserve">Doposażenie dla zajęć ogólnorozwojowych i rozwijających zainteresowania w </w:t>
      </w:r>
      <w:r>
        <w:rPr>
          <w:b/>
        </w:rPr>
        <w:t xml:space="preserve">Klubie Seniora w </w:t>
      </w:r>
      <w:r w:rsidR="00DE1801">
        <w:rPr>
          <w:b/>
        </w:rPr>
        <w:t>Ożarowie</w:t>
      </w:r>
    </w:p>
    <w:p w:rsidR="00DE1801" w:rsidRPr="004E08AB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4E08AB">
        <w:rPr>
          <w:rFonts w:ascii="Cambria" w:hAnsi="Cambria"/>
        </w:rPr>
        <w:t>sokowirówka do warzyw i owoców – 1 sztuka: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moc 700 W,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obudowa, misa, pojemnik na sok i tarcza trąca wykonane ze stali nierdzewnej,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otwór tacy załadowczej i popychacz wykonane z tworzywa ABS,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pojemnik na pulpę i pokrywa z polipropylenu,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lastRenderedPageBreak/>
        <w:t>- wszystkie elementy (oprócz korpusu) można myć w zmywarce,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- prędkość tarczy tnącej do 3000 </w:t>
      </w:r>
      <w:proofErr w:type="spellStart"/>
      <w:r w:rsidRPr="00DE1801">
        <w:rPr>
          <w:rFonts w:ascii="Cambria" w:hAnsi="Cambria"/>
        </w:rPr>
        <w:t>obr</w:t>
      </w:r>
      <w:proofErr w:type="spellEnd"/>
      <w:r w:rsidRPr="00DE1801">
        <w:rPr>
          <w:rFonts w:ascii="Cambria" w:hAnsi="Cambria"/>
        </w:rPr>
        <w:t>./min,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Napięcie 230 V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Moc 700 W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Materiał obudowy Stal nierdzewna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- Prędkość tarczy 3000 </w:t>
      </w:r>
      <w:proofErr w:type="spellStart"/>
      <w:r w:rsidRPr="00DE1801">
        <w:rPr>
          <w:rFonts w:ascii="Cambria" w:hAnsi="Cambria"/>
        </w:rPr>
        <w:t>obr</w:t>
      </w:r>
      <w:proofErr w:type="spellEnd"/>
      <w:r w:rsidRPr="00DE1801">
        <w:rPr>
          <w:rFonts w:ascii="Cambria" w:hAnsi="Cambria"/>
        </w:rPr>
        <w:t>./min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Wymiary (</w:t>
      </w:r>
      <w:proofErr w:type="spellStart"/>
      <w:r w:rsidRPr="00DE1801">
        <w:rPr>
          <w:rFonts w:ascii="Cambria" w:hAnsi="Cambria"/>
        </w:rPr>
        <w:t>DxSxW</w:t>
      </w:r>
      <w:proofErr w:type="spellEnd"/>
      <w:r w:rsidRPr="00DE1801">
        <w:rPr>
          <w:rFonts w:ascii="Cambria" w:hAnsi="Cambria"/>
        </w:rPr>
        <w:t>) 250 x 410 x 530 mm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W zestawie: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profesjonalna wydajna sokowirówka do warzyw i owoców 700W,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misa,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pojemnik na sok,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tarcza trąca,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taca załadowcza,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popychacz,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pojemnik na pulpę,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pokrywa.</w:t>
      </w:r>
    </w:p>
    <w:p w:rsidR="00DE1801" w:rsidRPr="00DE1801" w:rsidRDefault="00DE1801" w:rsidP="00DE1801">
      <w:pPr>
        <w:rPr>
          <w:rFonts w:ascii="Cambria" w:hAnsi="Cambria"/>
        </w:rPr>
      </w:pPr>
    </w:p>
    <w:p w:rsidR="00DE1801" w:rsidRPr="004E08AB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4E08AB">
        <w:rPr>
          <w:rFonts w:ascii="Cambria" w:hAnsi="Cambria"/>
        </w:rPr>
        <w:t>wyciskarka wolnoobrotowa -1 sztuka: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charakterystyka techniczna: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Technologia delikatnego wyciskania SST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- Obroty: 43 </w:t>
      </w:r>
      <w:proofErr w:type="spellStart"/>
      <w:r w:rsidRPr="00DE1801">
        <w:rPr>
          <w:rFonts w:ascii="Cambria" w:hAnsi="Cambria"/>
        </w:rPr>
        <w:t>obr</w:t>
      </w:r>
      <w:proofErr w:type="spellEnd"/>
      <w:r w:rsidRPr="00DE1801">
        <w:rPr>
          <w:rFonts w:ascii="Cambria" w:hAnsi="Cambria"/>
        </w:rPr>
        <w:t>./min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Dźwignia regulacji konsystencji soku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Misa o pojemności 500 ml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- Wałek ślimakowy z podwójną łopatką i kosz na sitka 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Obrotowy kosz z 4 silikonowymi szczoteczkami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Funkcja "</w:t>
      </w:r>
      <w:proofErr w:type="spellStart"/>
      <w:r w:rsidRPr="00DE1801">
        <w:rPr>
          <w:rFonts w:ascii="Cambria" w:hAnsi="Cambria"/>
        </w:rPr>
        <w:t>Reverse</w:t>
      </w:r>
      <w:proofErr w:type="spellEnd"/>
      <w:r w:rsidRPr="00DE1801">
        <w:rPr>
          <w:rFonts w:ascii="Cambria" w:hAnsi="Cambria"/>
        </w:rPr>
        <w:t>"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Nóżki antypoślizgowe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moc: 150 w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wyposażenie standardowe: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- 2 sitka: do klarownych soków i do gęstych soków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Popychacz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Pojemnik na sok z pokrywką: 1 l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Pojemnik na pulpę: 1,6 l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- 2 szczoteczki do czyszczenia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Książeczka z 12 przepisami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specyfikacja ogólna: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Wymiary: 412,6 x 269,6 x 170,6 mm (W x S x G)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Waga netto: 7,2 kg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specyfikacja elektryczna: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Częstotliwość: 50/60 </w:t>
      </w:r>
      <w:proofErr w:type="spellStart"/>
      <w:r w:rsidRPr="00DE1801">
        <w:rPr>
          <w:rFonts w:ascii="Cambria" w:hAnsi="Cambria"/>
        </w:rPr>
        <w:t>Hz</w:t>
      </w:r>
      <w:proofErr w:type="spellEnd"/>
    </w:p>
    <w:p w:rsidR="00DE1801" w:rsidRPr="00DE1801" w:rsidRDefault="00DE1801" w:rsidP="00DE1801">
      <w:pPr>
        <w:rPr>
          <w:rFonts w:ascii="Cambria" w:hAnsi="Cambria"/>
        </w:rPr>
      </w:pPr>
    </w:p>
    <w:p w:rsidR="00DE1801" w:rsidRPr="004E08AB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4E08AB">
        <w:rPr>
          <w:rFonts w:ascii="Cambria" w:hAnsi="Cambria"/>
        </w:rPr>
        <w:t>Ekspres do kawy -1 sztuka: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Rodzaj ekspresu: Ciśnieniowy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lastRenderedPageBreak/>
        <w:t>Rodzaj kawy: Mielona, Ziarnista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Moc [W]: 1500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Ciśnienie [bar]: 15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Spienianie mleka: Tak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Głębokość [cm]: 46.5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Pojemność [filiżanki]: 2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Pojemność zbiornika na kawę [g]: 300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Pojemność zbiornika na wodę [l]: 1.7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Szerokość [cm]: 28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Wskaźnik poziomu wody: Tak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Wysokość [cm]: 38.5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Automatyczne przygotowanie: Espresso Cappuccino Latte </w:t>
      </w:r>
      <w:proofErr w:type="spellStart"/>
      <w:r w:rsidRPr="00DE1801">
        <w:rPr>
          <w:rFonts w:ascii="Cambria" w:hAnsi="Cambria"/>
        </w:rPr>
        <w:t>macchiato</w:t>
      </w:r>
      <w:proofErr w:type="spellEnd"/>
      <w:r w:rsidRPr="00DE1801">
        <w:rPr>
          <w:rFonts w:ascii="Cambria" w:hAnsi="Cambria"/>
        </w:rPr>
        <w:t xml:space="preserve"> </w:t>
      </w:r>
      <w:proofErr w:type="spellStart"/>
      <w:r w:rsidRPr="00DE1801">
        <w:rPr>
          <w:rFonts w:ascii="Cambria" w:hAnsi="Cambria"/>
        </w:rPr>
        <w:t>Caffe</w:t>
      </w:r>
      <w:proofErr w:type="spellEnd"/>
      <w:r w:rsidRPr="00DE1801">
        <w:rPr>
          <w:rFonts w:ascii="Cambria" w:hAnsi="Cambria"/>
        </w:rPr>
        <w:t xml:space="preserve"> </w:t>
      </w:r>
      <w:proofErr w:type="spellStart"/>
      <w:r w:rsidRPr="00DE1801">
        <w:rPr>
          <w:rFonts w:ascii="Cambria" w:hAnsi="Cambria"/>
        </w:rPr>
        <w:t>Crema</w:t>
      </w:r>
      <w:proofErr w:type="spellEnd"/>
      <w:r w:rsidRPr="00DE1801">
        <w:rPr>
          <w:rFonts w:ascii="Cambria" w:hAnsi="Cambria"/>
        </w:rPr>
        <w:t xml:space="preserve"> Espresso </w:t>
      </w:r>
      <w:proofErr w:type="spellStart"/>
      <w:r w:rsidRPr="00DE1801">
        <w:rPr>
          <w:rFonts w:ascii="Cambria" w:hAnsi="Cambria"/>
        </w:rPr>
        <w:t>Macchiato</w:t>
      </w:r>
      <w:proofErr w:type="spellEnd"/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Funkcje dodatkowe: Technologia </w:t>
      </w:r>
      <w:proofErr w:type="spellStart"/>
      <w:r w:rsidRPr="00DE1801">
        <w:rPr>
          <w:rFonts w:ascii="Cambria" w:hAnsi="Cambria"/>
        </w:rPr>
        <w:t>sensoFlow</w:t>
      </w:r>
      <w:proofErr w:type="spellEnd"/>
      <w:r w:rsidRPr="00DE1801">
        <w:rPr>
          <w:rFonts w:ascii="Cambria" w:hAnsi="Cambria"/>
        </w:rPr>
        <w:t xml:space="preserve"> System Wskaźnik braku ziaren kawy </w:t>
      </w:r>
      <w:proofErr w:type="spellStart"/>
      <w:r w:rsidRPr="00DE1801">
        <w:rPr>
          <w:rFonts w:ascii="Cambria" w:hAnsi="Cambria"/>
        </w:rPr>
        <w:t>Aroma</w:t>
      </w:r>
      <w:proofErr w:type="spellEnd"/>
      <w:r w:rsidRPr="00DE1801">
        <w:rPr>
          <w:rFonts w:ascii="Cambria" w:hAnsi="Cambria"/>
        </w:rPr>
        <w:t xml:space="preserve"> </w:t>
      </w:r>
      <w:proofErr w:type="spellStart"/>
      <w:r w:rsidRPr="00DE1801">
        <w:rPr>
          <w:rFonts w:ascii="Cambria" w:hAnsi="Cambria"/>
        </w:rPr>
        <w:t>Pressure</w:t>
      </w:r>
      <w:proofErr w:type="spellEnd"/>
      <w:r w:rsidRPr="00DE1801">
        <w:rPr>
          <w:rFonts w:ascii="Cambria" w:hAnsi="Cambria"/>
        </w:rPr>
        <w:t xml:space="preserve"> System </w:t>
      </w:r>
      <w:proofErr w:type="spellStart"/>
      <w:r w:rsidRPr="00DE1801">
        <w:rPr>
          <w:rFonts w:ascii="Cambria" w:hAnsi="Cambria"/>
        </w:rPr>
        <w:t>MilkClean</w:t>
      </w:r>
      <w:proofErr w:type="spellEnd"/>
      <w:r w:rsidRPr="00DE1801">
        <w:rPr>
          <w:rFonts w:ascii="Cambria" w:hAnsi="Cambria"/>
        </w:rPr>
        <w:t xml:space="preserve"> - łatwe czyszczenie systemu spieniania mleka wykorzystujące uderzenie pary Panel dotykowy Automatyczne wyłączanie Funkcja przypominania o konieczności odkamieniania Regulacja ilości wody na filiżankę Wskaźnik braku wody - intensywny aromat kawy </w:t>
      </w:r>
      <w:proofErr w:type="spellStart"/>
      <w:r w:rsidRPr="00DE1801">
        <w:rPr>
          <w:rFonts w:ascii="Cambria" w:hAnsi="Cambria"/>
        </w:rPr>
        <w:t>Calc'nClean</w:t>
      </w:r>
      <w:proofErr w:type="spellEnd"/>
      <w:r w:rsidRPr="00DE1801">
        <w:rPr>
          <w:rFonts w:ascii="Cambria" w:hAnsi="Cambria"/>
        </w:rPr>
        <w:t xml:space="preserve"> Możliwość ustawienia twardości wody</w:t>
      </w:r>
    </w:p>
    <w:p w:rsidR="00DE1801" w:rsidRPr="000249B0" w:rsidRDefault="00DE1801" w:rsidP="000249B0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0249B0">
        <w:rPr>
          <w:rFonts w:ascii="Cambria" w:hAnsi="Cambria"/>
        </w:rPr>
        <w:t>Warnik 10l – 1 sztuka: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niekapiący kranik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tacka ociekowa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wskaźnik poziomu wody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obudowa i zbiornik ze stali nierdzewnej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zasilanie: 230v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wymiary wewnętrzne: średnica 200 mm x wysokość 270 mm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wymiary zewnętrzne: średnica 235 mm x wysokość 440 mm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moc: 1,5kw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pojemność użytkowa 8l</w:t>
      </w:r>
    </w:p>
    <w:p w:rsidR="00DE1801" w:rsidRPr="000249B0" w:rsidRDefault="00DE1801" w:rsidP="000249B0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0249B0">
        <w:rPr>
          <w:rFonts w:ascii="Cambria" w:hAnsi="Cambria"/>
        </w:rPr>
        <w:t>Maszynka do mielenia mięsa – 1 sztuka: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Moc: 1900 W 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Barwa obudowy: biały 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Wydajność mielenia: 1,7 kg na minutę 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Wielkość otworów w sitkach: 4 mm, 8 mm 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Mielenie twardych produktów (</w:t>
      </w:r>
      <w:proofErr w:type="spellStart"/>
      <w:r w:rsidRPr="00DE1801">
        <w:rPr>
          <w:rFonts w:ascii="Cambria" w:hAnsi="Cambria"/>
        </w:rPr>
        <w:t>Revers</w:t>
      </w:r>
      <w:proofErr w:type="spellEnd"/>
      <w:r w:rsidRPr="00DE1801">
        <w:rPr>
          <w:rFonts w:ascii="Cambria" w:hAnsi="Cambria"/>
        </w:rPr>
        <w:t xml:space="preserve">): nie 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Sitko do maku: nie 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Opcja rozbudowy: tak 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Wyposażenie: przystawka do szatkowania, 3 bębny do szatkownicy, nasadka masarska, 2 sitka, nożyk, taca zasypowa, popychacz, instrukcja obsługi w języku polskim, karta gwarancyjna </w:t>
      </w:r>
    </w:p>
    <w:p w:rsidR="00DE1801" w:rsidRPr="00DE1801" w:rsidRDefault="00DE1801" w:rsidP="00DE1801">
      <w:pPr>
        <w:rPr>
          <w:rFonts w:ascii="Cambria" w:hAnsi="Cambria"/>
        </w:rPr>
      </w:pPr>
    </w:p>
    <w:p w:rsidR="00DE1801" w:rsidRPr="004E08AB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4E08AB">
        <w:rPr>
          <w:rFonts w:ascii="Cambria" w:hAnsi="Cambria"/>
        </w:rPr>
        <w:t>Robot kuchenny – 1 sztuka: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Funkcje: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3 prędkości + funkcja PULSE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lastRenderedPageBreak/>
        <w:t>siekanie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mieszanie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ścieranie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rozdrabnianie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zagniatanie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miksowanie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ubijanie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krojenie w plastry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wyciskanie soku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automatyczny system bezpieczeństwa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Wyposażenie: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misa malaksera o pojemności 1,5 l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misa </w:t>
      </w:r>
      <w:proofErr w:type="spellStart"/>
      <w:r w:rsidRPr="00DE1801">
        <w:rPr>
          <w:rFonts w:ascii="Cambria" w:hAnsi="Cambria"/>
        </w:rPr>
        <w:t>blendera</w:t>
      </w:r>
      <w:proofErr w:type="spellEnd"/>
      <w:r w:rsidRPr="00DE1801">
        <w:rPr>
          <w:rFonts w:ascii="Cambria" w:hAnsi="Cambria"/>
        </w:rPr>
        <w:t xml:space="preserve"> o pojemności 1 l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noże ze stali nierdzewnej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mieszadło do ciasta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drutowy ubijak do piany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4 pełne tarcze ze stali nierdzewnej: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tarcza do ucierania ziemniaków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tarcza do frytek i krojenia warzyw w słupki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dwustronna tarcza o grubych i cienkich otworach do krojenia warzyw w plastry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dwustronna tarcza o dużych i małych otworach do ścierania warzyw i owoców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przystawka wirująca do soku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wyciskacz do owoców cytrusowych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pojemnik na akcesoria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łopatka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Parametry: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obroty maksymalne: 13100 </w:t>
      </w:r>
      <w:proofErr w:type="spellStart"/>
      <w:r w:rsidRPr="00DE1801">
        <w:rPr>
          <w:rFonts w:ascii="Cambria" w:hAnsi="Cambria"/>
        </w:rPr>
        <w:t>obr</w:t>
      </w:r>
      <w:proofErr w:type="spellEnd"/>
      <w:r w:rsidRPr="00DE1801">
        <w:rPr>
          <w:rFonts w:ascii="Cambria" w:hAnsi="Cambria"/>
        </w:rPr>
        <w:t>./min.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zasilanie: 230 V ~50 </w:t>
      </w:r>
      <w:proofErr w:type="spellStart"/>
      <w:r w:rsidRPr="00DE1801">
        <w:rPr>
          <w:rFonts w:ascii="Cambria" w:hAnsi="Cambria"/>
        </w:rPr>
        <w:t>Hz</w:t>
      </w:r>
      <w:proofErr w:type="spellEnd"/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moc: 800W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Kraj pochodzenia: Polska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Liczba elementów w zestawie: 23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Kolor: biały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Kolor dominujący: biały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Marka urządzenia: MPM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Pojemność (L): 1,5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Waga (Kg): 9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Moc (W): 800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Wymiary opakowania (cm): 58 x 30 x 50</w:t>
      </w:r>
    </w:p>
    <w:p w:rsidR="00DE1801" w:rsidRPr="00DE1801" w:rsidRDefault="00DE1801" w:rsidP="00DE1801">
      <w:pPr>
        <w:rPr>
          <w:rFonts w:ascii="Cambria" w:hAnsi="Cambria"/>
        </w:rPr>
      </w:pPr>
    </w:p>
    <w:p w:rsidR="00DE1801" w:rsidRPr="004E08AB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4E08AB">
        <w:rPr>
          <w:rFonts w:ascii="Cambria" w:hAnsi="Cambria"/>
        </w:rPr>
        <w:t>Formy do pieczenia – 1 komplet: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forma do pieczenia 34cm x 24cm prostokątna 4 szt.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forma do pieczenia „</w:t>
      </w:r>
      <w:proofErr w:type="spellStart"/>
      <w:r w:rsidRPr="00DE1801">
        <w:rPr>
          <w:rFonts w:ascii="Cambria" w:hAnsi="Cambria"/>
        </w:rPr>
        <w:t>keksówka</w:t>
      </w:r>
      <w:proofErr w:type="spellEnd"/>
      <w:r w:rsidRPr="00DE1801">
        <w:rPr>
          <w:rFonts w:ascii="Cambria" w:hAnsi="Cambria"/>
        </w:rPr>
        <w:t xml:space="preserve">” 31cmx 11cm 2 szt. 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- forma do </w:t>
      </w:r>
      <w:proofErr w:type="spellStart"/>
      <w:r w:rsidRPr="00DE1801">
        <w:rPr>
          <w:rFonts w:ascii="Cambria" w:hAnsi="Cambria"/>
        </w:rPr>
        <w:t>muffinek</w:t>
      </w:r>
      <w:proofErr w:type="spellEnd"/>
      <w:r w:rsidRPr="00DE1801">
        <w:rPr>
          <w:rFonts w:ascii="Cambria" w:hAnsi="Cambria"/>
        </w:rPr>
        <w:t xml:space="preserve"> 12- 2szt 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lastRenderedPageBreak/>
        <w:t>- tortownica 24cm- 2szt,</w:t>
      </w:r>
    </w:p>
    <w:p w:rsidR="00DE1801" w:rsidRPr="00DE1801" w:rsidRDefault="00DE1801" w:rsidP="00DE1801">
      <w:pPr>
        <w:rPr>
          <w:rFonts w:ascii="Cambria" w:hAnsi="Cambria"/>
        </w:rPr>
      </w:pPr>
    </w:p>
    <w:p w:rsidR="00DE1801" w:rsidRPr="004E08AB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4E08AB">
        <w:rPr>
          <w:rFonts w:ascii="Cambria" w:hAnsi="Cambria"/>
        </w:rPr>
        <w:t>szklanki: poj. 240 ml, z uchem – 20 sztuk,</w:t>
      </w:r>
    </w:p>
    <w:p w:rsidR="00DE1801" w:rsidRPr="004E08AB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4E08AB">
        <w:rPr>
          <w:rFonts w:ascii="Cambria" w:hAnsi="Cambria"/>
        </w:rPr>
        <w:t>filiżanki z talerzykami: poj. 230 ml, wys. 80mm, średnica 85mm, talerzyki: średnica 105 mm – 20 sztuk</w:t>
      </w:r>
    </w:p>
    <w:p w:rsidR="00DE1801" w:rsidRPr="004E08AB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4E08AB">
        <w:rPr>
          <w:rFonts w:ascii="Cambria" w:hAnsi="Cambria"/>
        </w:rPr>
        <w:t>1 zestaw obiadowy: 18 elementów: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         - 6 talerzy obiadowych: 25 cm średnicy,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         - 6 talerzy deserowych 18 cm średnicy,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         - 6 talerzy głębokich 20 cm średnicy,</w:t>
      </w:r>
    </w:p>
    <w:p w:rsidR="00DE1801" w:rsidRPr="00DE1801" w:rsidRDefault="00DE1801" w:rsidP="00DE1801">
      <w:pPr>
        <w:rPr>
          <w:rFonts w:ascii="Cambria" w:hAnsi="Cambria"/>
        </w:rPr>
      </w:pPr>
    </w:p>
    <w:p w:rsidR="00DE1801" w:rsidRPr="00020D53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020D53">
        <w:rPr>
          <w:rFonts w:ascii="Cambria" w:hAnsi="Cambria"/>
        </w:rPr>
        <w:t>zestaw sztućców 48 elementów – 1 zestaw: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nóż 21,1cm – 12 sztuk,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widelec 19,6 cm – 12 sztuk,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łyżka 19,4 cm – 12 sztuk,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łyżeczka 14.2 cm – 12 sztuk,</w:t>
      </w:r>
    </w:p>
    <w:p w:rsidR="00DE1801" w:rsidRPr="00DE1801" w:rsidRDefault="00DE1801" w:rsidP="00DE1801">
      <w:pPr>
        <w:rPr>
          <w:rFonts w:ascii="Cambria" w:hAnsi="Cambria"/>
        </w:rPr>
      </w:pP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 akcesoria kuchenne – 1 komplet:</w:t>
      </w:r>
    </w:p>
    <w:p w:rsidR="00DE1801" w:rsidRPr="00020D53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020D53">
        <w:rPr>
          <w:rFonts w:ascii="Cambria" w:hAnsi="Cambria"/>
        </w:rPr>
        <w:t>stolnica drewniana z wałkiem: długość 48cm, szerokość 56 cm, wysokość rantu 3cm, długość   wałka 40 cm– 1 sztuka</w:t>
      </w:r>
    </w:p>
    <w:p w:rsidR="00DE1801" w:rsidRPr="00020D53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020D53">
        <w:rPr>
          <w:rFonts w:ascii="Cambria" w:hAnsi="Cambria"/>
        </w:rPr>
        <w:t xml:space="preserve">przybory kuchenne + stojak: szpatułka, cedzak, trzepaczka, łyżka wazowa, łyżka uniwersalna, ubijak do ziemniaków, stojak drewniany; łyżki 32-34 cm, </w:t>
      </w:r>
    </w:p>
    <w:p w:rsidR="00DE1801" w:rsidRPr="00020D53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020D53">
        <w:rPr>
          <w:rFonts w:ascii="Cambria" w:hAnsi="Cambria"/>
        </w:rPr>
        <w:t xml:space="preserve">noże – zestaw noży kuchennych ceramicznych 6 elementów: 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nóż szefa kuchni: dł. Ostrza 17cm, dł. całkowita 31cm,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nóż do krojenia duży: dł. Ostrza 17cm, dł. całkowita 31cm,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nóż do krojenia chleba: dł. Ostrza 17cm, dł. całkowita 31cm,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nóż uniwersalny: dł. Ostrza 11cm, dł. całkowita 22cm,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nóż do filetowania: dł. Ostrza 8cm, dł. całkowita 19cm,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obieraczka: dł. 5,5cm</w:t>
      </w:r>
    </w:p>
    <w:p w:rsidR="00DE1801" w:rsidRPr="00020D53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020D53">
        <w:rPr>
          <w:rFonts w:ascii="Cambria" w:hAnsi="Cambria"/>
        </w:rPr>
        <w:t>tarki ze stali nierdzewnej 11x3,5x22 cm, cztery rodzaje tarcia – 10 sztuk</w:t>
      </w:r>
    </w:p>
    <w:p w:rsidR="00DE1801" w:rsidRPr="00020D53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020D53">
        <w:rPr>
          <w:rFonts w:ascii="Cambria" w:hAnsi="Cambria"/>
        </w:rPr>
        <w:t>Miski ze stali nierdzewnej głębokie o wym.: 14,5/8cm, 18/9cm, 22/11cm,26/12cm – 4 sztuki,</w:t>
      </w:r>
    </w:p>
    <w:p w:rsidR="00DE1801" w:rsidRPr="00020D53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020D53">
        <w:rPr>
          <w:rFonts w:ascii="Cambria" w:hAnsi="Cambria"/>
        </w:rPr>
        <w:t>Salaterki szklane o śr. 20cm - 4 sztuki,</w:t>
      </w:r>
    </w:p>
    <w:p w:rsidR="00DE1801" w:rsidRPr="00020D53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020D53">
        <w:rPr>
          <w:rFonts w:ascii="Cambria" w:hAnsi="Cambria"/>
        </w:rPr>
        <w:t>Deska do krojenia plastikowa duża – 32x20xm – 20 sztuk,</w:t>
      </w:r>
    </w:p>
    <w:p w:rsidR="00DE1801" w:rsidRPr="00020D53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020D53">
        <w:rPr>
          <w:rFonts w:ascii="Cambria" w:hAnsi="Cambria"/>
        </w:rPr>
        <w:t>Patelnie: 24 cm, 26 cm, 28 cm – 3 sztuki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Przystosowana wyłącznie do kuchenek gazowych,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Możliwość mycia w zmywarce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Rączka: czarna bakelitowa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Całkowicie bezpieczna powłoka nieprzywierająca w środku i na zewnątrz, którą wyczyścisz bez wysiłku, doskonale dostosowana do codziennego użytkowania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Wyprofilowana krawędź ułatwiająca odlewanie</w:t>
      </w:r>
    </w:p>
    <w:p w:rsidR="00DE1801" w:rsidRPr="00020D53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020D53">
        <w:rPr>
          <w:rFonts w:ascii="Cambria" w:hAnsi="Cambria"/>
        </w:rPr>
        <w:t>czajnik elektryczny – 1 sztuka: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- Bezprzewodowy 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Moc - 2200 W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lastRenderedPageBreak/>
        <w:t>- Automatyczne wyłączenie po zagotowaniu wody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Pojemność - 1,7 l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Typ grzałki - płaska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- Schowek na przewód 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- Obrotowa podstawa 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- Podświetlany włącznik 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- Filtr zatrzymujący osady </w:t>
      </w:r>
    </w:p>
    <w:p w:rsidR="00DE1801" w:rsidRPr="00020D53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020D53">
        <w:rPr>
          <w:rFonts w:ascii="Cambria" w:hAnsi="Cambria"/>
        </w:rPr>
        <w:t>durszlak nierdzewny z uchwytami 24 cm – 5 sztuk</w:t>
      </w:r>
    </w:p>
    <w:p w:rsidR="00DE1801" w:rsidRPr="00020D53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020D53">
        <w:rPr>
          <w:rFonts w:ascii="Cambria" w:hAnsi="Cambria"/>
        </w:rPr>
        <w:t>formy do ciastek, różne kształty, wielkość 3,5x6cm – zestaw 12sztuk</w:t>
      </w:r>
    </w:p>
    <w:p w:rsidR="00DE1801" w:rsidRPr="00020D53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020D53">
        <w:rPr>
          <w:rFonts w:ascii="Cambria" w:hAnsi="Cambria"/>
        </w:rPr>
        <w:t>formy do rurek: dł. 10 cm – zestaw 10 sztuk,</w:t>
      </w:r>
    </w:p>
    <w:p w:rsidR="00DE1801" w:rsidRPr="00020D53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020D53">
        <w:rPr>
          <w:rFonts w:ascii="Cambria" w:hAnsi="Cambria"/>
        </w:rPr>
        <w:t>sitko do mąki i cukru: ze stali nierdzewnej, wys. 9,5cm, średnica 10cm, poj. 300g – 10 sztuk</w:t>
      </w:r>
    </w:p>
    <w:p w:rsidR="00DE1801" w:rsidRPr="00020D53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020D53">
        <w:rPr>
          <w:rFonts w:ascii="Cambria" w:hAnsi="Cambria"/>
        </w:rPr>
        <w:t>ubijaczka/trzepaczka do jajek – 10 sztuk</w:t>
      </w:r>
    </w:p>
    <w:p w:rsidR="00DE1801" w:rsidRPr="00020D53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020D53">
        <w:rPr>
          <w:rFonts w:ascii="Cambria" w:hAnsi="Cambria"/>
        </w:rPr>
        <w:t xml:space="preserve">dekorator do ciastek/tortów: 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W skład zestawu wchodzą: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- 8 nakładek z różnymi wzorami do wykonywania ciasteczek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 xml:space="preserve">- 8 nakładek </w:t>
      </w:r>
      <w:proofErr w:type="spellStart"/>
      <w:r w:rsidRPr="00DE1801">
        <w:rPr>
          <w:rFonts w:ascii="Cambria" w:hAnsi="Cambria"/>
        </w:rPr>
        <w:t>tylek</w:t>
      </w:r>
      <w:proofErr w:type="spellEnd"/>
      <w:r w:rsidRPr="00DE1801">
        <w:rPr>
          <w:rFonts w:ascii="Cambria" w:hAnsi="Cambria"/>
        </w:rPr>
        <w:t xml:space="preserve"> do dekorowania za pomocą kremu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- 1 szpryca-tuba do wyciskania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Materiał: stal nierdzewna, aluminium i plastik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Wykonany z materiałów bezpiecznych dla zdrowia i neutralnych dla żywności.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Długość całkowita: 20,6 cm</w:t>
      </w:r>
    </w:p>
    <w:p w:rsidR="00DE1801" w:rsidRPr="00DE1801" w:rsidRDefault="00DE1801" w:rsidP="00DE1801">
      <w:pPr>
        <w:rPr>
          <w:rFonts w:ascii="Cambria" w:hAnsi="Cambria"/>
        </w:rPr>
      </w:pPr>
    </w:p>
    <w:p w:rsidR="00DE1801" w:rsidRPr="00020D53" w:rsidRDefault="00DE1801" w:rsidP="00C65CAC">
      <w:pPr>
        <w:pStyle w:val="Akapitzlist"/>
        <w:numPr>
          <w:ilvl w:val="0"/>
          <w:numId w:val="38"/>
        </w:numPr>
        <w:rPr>
          <w:rFonts w:ascii="Cambria" w:hAnsi="Cambria"/>
        </w:rPr>
      </w:pPr>
      <w:r w:rsidRPr="00020D53">
        <w:rPr>
          <w:rFonts w:ascii="Cambria" w:hAnsi="Cambria"/>
        </w:rPr>
        <w:t xml:space="preserve"> zestaw garnków – 1 komplet: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zestaw 4 praktycznych garnków i 1 rondel z pokrywami,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Komplet garnków wykonany jest z wysokiej jakości stali nierdzewnej 18/10,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Grube 5-warstwowe dno gwarantuje utrzymanie stałej temperatury,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Ilość garnków w komplecie: 4 garnki i 1 rondel w komplecie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Kolor z zewnątrz: srebrny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Kolor wewnątrz: srebrny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Rodzaj pokrywy: pokrywy szklane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w zestawie: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Garnek śr.16cm, wysokość 9,5cm, o pojemności całkowitej 1,8 L + pokrywa,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Rondel śr.16cm, wysokość 9,5cm, o pojemności całkowitej 1,8L + pokrywa,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Garnek śr.18cm, wysokość 10,5cm, o pojemności całkowitej 2,5 L + pokrywa,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Garnek śr.20cm, wysokość 11,5cm, o pojemności całkowitej 3,2 L + pokrywa,</w:t>
      </w:r>
    </w:p>
    <w:p w:rsidR="00DE1801" w:rsidRPr="00DE1801" w:rsidRDefault="00DE1801" w:rsidP="00DE1801">
      <w:pPr>
        <w:rPr>
          <w:rFonts w:ascii="Cambria" w:hAnsi="Cambria"/>
        </w:rPr>
      </w:pPr>
      <w:r w:rsidRPr="00DE1801">
        <w:rPr>
          <w:rFonts w:ascii="Cambria" w:hAnsi="Cambria"/>
        </w:rPr>
        <w:t>- Garnek śr.24cm, wysokość 13,5 cm, o pojemności całkowitej 5,6 L + pokrywa.</w:t>
      </w:r>
    </w:p>
    <w:p w:rsidR="00DE1801" w:rsidRPr="00DE1801" w:rsidRDefault="00DE1801" w:rsidP="00DE1801">
      <w:pPr>
        <w:rPr>
          <w:rFonts w:ascii="Cambria" w:hAnsi="Cambria"/>
        </w:rPr>
      </w:pPr>
    </w:p>
    <w:p w:rsidR="00C24528" w:rsidRDefault="00C24528" w:rsidP="00C24528">
      <w:pPr>
        <w:rPr>
          <w:b/>
        </w:rPr>
      </w:pPr>
    </w:p>
    <w:p w:rsidR="00C24528" w:rsidRDefault="00C24528" w:rsidP="00C24528">
      <w:pPr>
        <w:rPr>
          <w:b/>
        </w:rPr>
      </w:pPr>
      <w:r>
        <w:rPr>
          <w:b/>
        </w:rPr>
        <w:t>CZĘŚĆ III</w:t>
      </w:r>
    </w:p>
    <w:p w:rsidR="00C24528" w:rsidRDefault="00C24528" w:rsidP="00C24528">
      <w:pPr>
        <w:rPr>
          <w:b/>
        </w:rPr>
      </w:pPr>
      <w:r w:rsidRPr="00267717">
        <w:rPr>
          <w:b/>
        </w:rPr>
        <w:t xml:space="preserve">Doposażenie dla zajęć ogólnorozwojowych i rozwijających zainteresowania w </w:t>
      </w:r>
      <w:r>
        <w:rPr>
          <w:b/>
        </w:rPr>
        <w:t>Klubie Seniora w Lasocinie</w:t>
      </w:r>
    </w:p>
    <w:p w:rsidR="00792DF9" w:rsidRPr="00020D53" w:rsidRDefault="00792DF9" w:rsidP="00C65CAC">
      <w:pPr>
        <w:pStyle w:val="Akapitzlist"/>
        <w:widowControl/>
        <w:numPr>
          <w:ilvl w:val="0"/>
          <w:numId w:val="39"/>
        </w:numPr>
        <w:suppressAutoHyphens w:val="0"/>
        <w:jc w:val="both"/>
        <w:rPr>
          <w:rFonts w:ascii="Cambria" w:hAnsi="Cambria"/>
          <w:lang w:eastAsia="x-none"/>
        </w:rPr>
      </w:pPr>
      <w:r w:rsidRPr="00020D53">
        <w:rPr>
          <w:rFonts w:ascii="Cambria" w:hAnsi="Cambria"/>
        </w:rPr>
        <w:t>wyciskarka wolnoobrotowa -1 sztuka:</w:t>
      </w:r>
    </w:p>
    <w:p w:rsidR="00792DF9" w:rsidRPr="002C462A" w:rsidRDefault="00792DF9" w:rsidP="00AD0E63">
      <w:pPr>
        <w:widowControl/>
        <w:numPr>
          <w:ilvl w:val="0"/>
          <w:numId w:val="13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charakterystyka techniczna:</w:t>
      </w:r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lastRenderedPageBreak/>
        <w:t>- Technologia delikatnego wyciskania SST</w:t>
      </w:r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Obroty: 43 </w:t>
      </w:r>
      <w:proofErr w:type="spellStart"/>
      <w:r w:rsidRPr="002C462A">
        <w:rPr>
          <w:rFonts w:ascii="Cambria" w:eastAsia="Times New Roman" w:hAnsi="Cambria"/>
        </w:rPr>
        <w:t>obr</w:t>
      </w:r>
      <w:proofErr w:type="spellEnd"/>
      <w:r w:rsidRPr="002C462A">
        <w:rPr>
          <w:rFonts w:ascii="Cambria" w:eastAsia="Times New Roman" w:hAnsi="Cambria"/>
        </w:rPr>
        <w:t>./min</w:t>
      </w:r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Dźwignia regulacji konsystencji soku</w:t>
      </w:r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Misa o pojemności 500 ml</w:t>
      </w:r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Wałek ślimakowy z podwójną łopatką i kosz na sitka </w:t>
      </w:r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Obrotowy kosz z 4 silikonowymi szczoteczkami</w:t>
      </w:r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Funkcja "</w:t>
      </w:r>
      <w:proofErr w:type="spellStart"/>
      <w:r w:rsidRPr="002C462A">
        <w:rPr>
          <w:rFonts w:ascii="Cambria" w:eastAsia="Times New Roman" w:hAnsi="Cambria"/>
        </w:rPr>
        <w:t>Reverse</w:t>
      </w:r>
      <w:proofErr w:type="spellEnd"/>
      <w:r w:rsidRPr="002C462A">
        <w:rPr>
          <w:rFonts w:ascii="Cambria" w:eastAsia="Times New Roman" w:hAnsi="Cambria"/>
        </w:rPr>
        <w:t>"</w:t>
      </w:r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Nóżki antypoślizgowe</w:t>
      </w:r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moc: 150 w</w:t>
      </w:r>
    </w:p>
    <w:p w:rsidR="00792DF9" w:rsidRPr="002C462A" w:rsidRDefault="00792DF9" w:rsidP="00AD0E63">
      <w:pPr>
        <w:widowControl/>
        <w:numPr>
          <w:ilvl w:val="0"/>
          <w:numId w:val="13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wyposażenie standardowe:</w:t>
      </w:r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- 2 sitka: do klarownych soków i do gęstych soków</w:t>
      </w:r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Popychacz</w:t>
      </w:r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Pojemnik na sok z pokrywką: 1 l</w:t>
      </w:r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Pojemnik na pulpę: 1,6 l</w:t>
      </w:r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- 2 szczoteczki do czyszczenia</w:t>
      </w:r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Książeczka z 12 przepisami</w:t>
      </w:r>
    </w:p>
    <w:p w:rsidR="00792DF9" w:rsidRPr="002C462A" w:rsidRDefault="00792DF9" w:rsidP="00AD0E63">
      <w:pPr>
        <w:widowControl/>
        <w:numPr>
          <w:ilvl w:val="0"/>
          <w:numId w:val="13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specyfikacja ogólna:</w:t>
      </w:r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Wymiary: 412,6 x 269,6 x 170,6 mm (W x S x G)</w:t>
      </w:r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Waga netto: 7,2 kg</w:t>
      </w:r>
    </w:p>
    <w:p w:rsidR="00792DF9" w:rsidRPr="002C462A" w:rsidRDefault="00792DF9" w:rsidP="00AD0E63">
      <w:pPr>
        <w:widowControl/>
        <w:numPr>
          <w:ilvl w:val="0"/>
          <w:numId w:val="13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specyfikacja elektryczna:</w:t>
      </w:r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Częstotliwość: 50/60 </w:t>
      </w:r>
      <w:proofErr w:type="spellStart"/>
      <w:r w:rsidRPr="002C462A">
        <w:rPr>
          <w:rFonts w:ascii="Cambria" w:eastAsia="Times New Roman" w:hAnsi="Cambria"/>
        </w:rPr>
        <w:t>Hz</w:t>
      </w:r>
      <w:proofErr w:type="spellEnd"/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</w:p>
    <w:p w:rsidR="00792DF9" w:rsidRPr="00020D53" w:rsidRDefault="00792DF9" w:rsidP="00C65CAC">
      <w:pPr>
        <w:pStyle w:val="Akapitzlist"/>
        <w:widowControl/>
        <w:numPr>
          <w:ilvl w:val="0"/>
          <w:numId w:val="39"/>
        </w:numPr>
        <w:suppressAutoHyphens w:val="0"/>
        <w:spacing w:line="276" w:lineRule="auto"/>
        <w:jc w:val="both"/>
        <w:rPr>
          <w:rFonts w:ascii="Cambria" w:hAnsi="Cambria"/>
          <w:lang w:eastAsia="x-none"/>
        </w:rPr>
      </w:pPr>
      <w:r w:rsidRPr="00020D53">
        <w:rPr>
          <w:rFonts w:ascii="Cambria" w:hAnsi="Cambria"/>
          <w:lang w:eastAsia="x-none"/>
        </w:rPr>
        <w:t>Ekspres do kawy -1 sztuka:</w:t>
      </w:r>
    </w:p>
    <w:p w:rsidR="00792DF9" w:rsidRPr="002C462A" w:rsidRDefault="00792DF9" w:rsidP="00AD0E63">
      <w:pPr>
        <w:widowControl/>
        <w:numPr>
          <w:ilvl w:val="0"/>
          <w:numId w:val="13"/>
        </w:numPr>
        <w:suppressAutoHyphens w:val="0"/>
        <w:ind w:left="709" w:hanging="357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Rodzaj ekspresu: Ciśnieniowy</w:t>
      </w:r>
    </w:p>
    <w:p w:rsidR="00792DF9" w:rsidRPr="002C462A" w:rsidRDefault="00792DF9" w:rsidP="00AD0E63">
      <w:pPr>
        <w:widowControl/>
        <w:numPr>
          <w:ilvl w:val="0"/>
          <w:numId w:val="13"/>
        </w:numPr>
        <w:suppressAutoHyphens w:val="0"/>
        <w:ind w:left="70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Rodzaj kawy: Mielona, Ziarnista</w:t>
      </w:r>
    </w:p>
    <w:p w:rsidR="00792DF9" w:rsidRPr="002C462A" w:rsidRDefault="00792DF9" w:rsidP="00AD0E63">
      <w:pPr>
        <w:widowControl/>
        <w:numPr>
          <w:ilvl w:val="0"/>
          <w:numId w:val="13"/>
        </w:numPr>
        <w:suppressAutoHyphens w:val="0"/>
        <w:ind w:left="70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Moc [W]: 1500</w:t>
      </w:r>
    </w:p>
    <w:p w:rsidR="00792DF9" w:rsidRPr="002C462A" w:rsidRDefault="00792DF9" w:rsidP="00AD0E63">
      <w:pPr>
        <w:widowControl/>
        <w:numPr>
          <w:ilvl w:val="0"/>
          <w:numId w:val="13"/>
        </w:numPr>
        <w:suppressAutoHyphens w:val="0"/>
        <w:ind w:left="70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Ciśnienie [bar]: 15</w:t>
      </w:r>
    </w:p>
    <w:p w:rsidR="00792DF9" w:rsidRPr="002C462A" w:rsidRDefault="00792DF9" w:rsidP="00AD0E63">
      <w:pPr>
        <w:widowControl/>
        <w:numPr>
          <w:ilvl w:val="0"/>
          <w:numId w:val="13"/>
        </w:numPr>
        <w:suppressAutoHyphens w:val="0"/>
        <w:ind w:left="709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Spienianie mleka: Tak</w:t>
      </w:r>
    </w:p>
    <w:p w:rsidR="00792DF9" w:rsidRPr="002C462A" w:rsidRDefault="00792DF9" w:rsidP="00AD0E63">
      <w:pPr>
        <w:widowControl/>
        <w:numPr>
          <w:ilvl w:val="0"/>
          <w:numId w:val="14"/>
        </w:numPr>
        <w:tabs>
          <w:tab w:val="clear" w:pos="720"/>
          <w:tab w:val="left" w:pos="360"/>
        </w:tabs>
        <w:suppressAutoHyphens w:val="0"/>
        <w:ind w:left="709" w:hanging="34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Głębokość [cm]: 46.5</w:t>
      </w:r>
    </w:p>
    <w:p w:rsidR="00792DF9" w:rsidRPr="002C462A" w:rsidRDefault="00792DF9" w:rsidP="00AD0E63">
      <w:pPr>
        <w:widowControl/>
        <w:numPr>
          <w:ilvl w:val="0"/>
          <w:numId w:val="14"/>
        </w:numPr>
        <w:tabs>
          <w:tab w:val="clear" w:pos="720"/>
          <w:tab w:val="left" w:pos="360"/>
        </w:tabs>
        <w:suppressAutoHyphens w:val="0"/>
        <w:ind w:left="709" w:hanging="34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Pojemność [filiżanki]: 2</w:t>
      </w:r>
    </w:p>
    <w:p w:rsidR="00792DF9" w:rsidRPr="002C462A" w:rsidRDefault="00792DF9" w:rsidP="00AD0E63">
      <w:pPr>
        <w:widowControl/>
        <w:numPr>
          <w:ilvl w:val="0"/>
          <w:numId w:val="14"/>
        </w:numPr>
        <w:tabs>
          <w:tab w:val="clear" w:pos="720"/>
          <w:tab w:val="left" w:pos="360"/>
        </w:tabs>
        <w:suppressAutoHyphens w:val="0"/>
        <w:ind w:left="709" w:hanging="34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Pojemność zbiornika na kawę [g]: 300</w:t>
      </w:r>
    </w:p>
    <w:p w:rsidR="00792DF9" w:rsidRPr="002C462A" w:rsidRDefault="00792DF9" w:rsidP="00AD0E63">
      <w:pPr>
        <w:widowControl/>
        <w:numPr>
          <w:ilvl w:val="0"/>
          <w:numId w:val="14"/>
        </w:numPr>
        <w:tabs>
          <w:tab w:val="clear" w:pos="720"/>
          <w:tab w:val="left" w:pos="360"/>
        </w:tabs>
        <w:suppressAutoHyphens w:val="0"/>
        <w:ind w:left="709" w:hanging="34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Pojemność zbiornika na wodę [l]: 1.7</w:t>
      </w:r>
    </w:p>
    <w:p w:rsidR="00792DF9" w:rsidRPr="002C462A" w:rsidRDefault="00792DF9" w:rsidP="00AD0E63">
      <w:pPr>
        <w:widowControl/>
        <w:numPr>
          <w:ilvl w:val="0"/>
          <w:numId w:val="14"/>
        </w:numPr>
        <w:tabs>
          <w:tab w:val="clear" w:pos="720"/>
          <w:tab w:val="left" w:pos="360"/>
        </w:tabs>
        <w:suppressAutoHyphens w:val="0"/>
        <w:ind w:left="709" w:hanging="34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Szerokość [cm]: 28</w:t>
      </w:r>
    </w:p>
    <w:p w:rsidR="00792DF9" w:rsidRPr="002C462A" w:rsidRDefault="00792DF9" w:rsidP="00AD0E63">
      <w:pPr>
        <w:widowControl/>
        <w:numPr>
          <w:ilvl w:val="0"/>
          <w:numId w:val="14"/>
        </w:numPr>
        <w:tabs>
          <w:tab w:val="clear" w:pos="720"/>
          <w:tab w:val="left" w:pos="360"/>
        </w:tabs>
        <w:suppressAutoHyphens w:val="0"/>
        <w:ind w:left="709" w:hanging="34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Wskaźnik poziomu wody: Tak</w:t>
      </w:r>
    </w:p>
    <w:p w:rsidR="00792DF9" w:rsidRPr="002C462A" w:rsidRDefault="00792DF9" w:rsidP="00AD0E63">
      <w:pPr>
        <w:widowControl/>
        <w:numPr>
          <w:ilvl w:val="0"/>
          <w:numId w:val="14"/>
        </w:numPr>
        <w:tabs>
          <w:tab w:val="clear" w:pos="720"/>
          <w:tab w:val="left" w:pos="360"/>
        </w:tabs>
        <w:suppressAutoHyphens w:val="0"/>
        <w:ind w:left="709" w:hanging="34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Wysokość [cm]: 38.5</w:t>
      </w:r>
    </w:p>
    <w:p w:rsidR="00792DF9" w:rsidRPr="002C462A" w:rsidRDefault="00792DF9" w:rsidP="00AD0E63">
      <w:pPr>
        <w:widowControl/>
        <w:numPr>
          <w:ilvl w:val="0"/>
          <w:numId w:val="14"/>
        </w:numPr>
        <w:tabs>
          <w:tab w:val="clear" w:pos="720"/>
          <w:tab w:val="left" w:pos="360"/>
        </w:tabs>
        <w:suppressAutoHyphens w:val="0"/>
        <w:ind w:left="709" w:hanging="34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Automatyczne przygotowanie: Espresso Cappuccino Latte </w:t>
      </w:r>
      <w:proofErr w:type="spellStart"/>
      <w:r w:rsidRPr="002C462A">
        <w:rPr>
          <w:rFonts w:ascii="Cambria" w:eastAsia="Times New Roman" w:hAnsi="Cambria"/>
        </w:rPr>
        <w:t>macchiato</w:t>
      </w:r>
      <w:proofErr w:type="spellEnd"/>
      <w:r w:rsidRPr="002C462A">
        <w:rPr>
          <w:rFonts w:ascii="Cambria" w:eastAsia="Times New Roman" w:hAnsi="Cambria"/>
        </w:rPr>
        <w:t xml:space="preserve"> </w:t>
      </w:r>
      <w:proofErr w:type="spellStart"/>
      <w:r w:rsidRPr="002C462A">
        <w:rPr>
          <w:rFonts w:ascii="Cambria" w:eastAsia="Times New Roman" w:hAnsi="Cambria"/>
        </w:rPr>
        <w:t>Caffe</w:t>
      </w:r>
      <w:proofErr w:type="spellEnd"/>
      <w:r w:rsidRPr="002C462A">
        <w:rPr>
          <w:rFonts w:ascii="Cambria" w:eastAsia="Times New Roman" w:hAnsi="Cambria"/>
        </w:rPr>
        <w:t xml:space="preserve"> </w:t>
      </w:r>
      <w:proofErr w:type="spellStart"/>
      <w:r w:rsidRPr="002C462A">
        <w:rPr>
          <w:rFonts w:ascii="Cambria" w:eastAsia="Times New Roman" w:hAnsi="Cambria"/>
        </w:rPr>
        <w:t>Crema</w:t>
      </w:r>
      <w:proofErr w:type="spellEnd"/>
      <w:r w:rsidRPr="002C462A">
        <w:rPr>
          <w:rFonts w:ascii="Cambria" w:eastAsia="Times New Roman" w:hAnsi="Cambria"/>
        </w:rPr>
        <w:t xml:space="preserve"> Espresso </w:t>
      </w:r>
      <w:proofErr w:type="spellStart"/>
      <w:r w:rsidRPr="002C462A">
        <w:rPr>
          <w:rFonts w:ascii="Cambria" w:eastAsia="Times New Roman" w:hAnsi="Cambria"/>
        </w:rPr>
        <w:t>Macchiato</w:t>
      </w:r>
      <w:proofErr w:type="spellEnd"/>
    </w:p>
    <w:p w:rsidR="00792DF9" w:rsidRPr="002C462A" w:rsidRDefault="00792DF9" w:rsidP="00AD0E63">
      <w:pPr>
        <w:widowControl/>
        <w:numPr>
          <w:ilvl w:val="0"/>
          <w:numId w:val="14"/>
        </w:numPr>
        <w:tabs>
          <w:tab w:val="clear" w:pos="720"/>
          <w:tab w:val="left" w:pos="360"/>
        </w:tabs>
        <w:suppressAutoHyphens w:val="0"/>
        <w:ind w:left="709" w:hanging="34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Funkcje dodatkowe: Technologia </w:t>
      </w:r>
      <w:proofErr w:type="spellStart"/>
      <w:r w:rsidRPr="002C462A">
        <w:rPr>
          <w:rFonts w:ascii="Cambria" w:eastAsia="Times New Roman" w:hAnsi="Cambria"/>
        </w:rPr>
        <w:t>sensoFlow</w:t>
      </w:r>
      <w:proofErr w:type="spellEnd"/>
      <w:r w:rsidRPr="002C462A">
        <w:rPr>
          <w:rFonts w:ascii="Cambria" w:eastAsia="Times New Roman" w:hAnsi="Cambria"/>
        </w:rPr>
        <w:t xml:space="preserve"> System Wskaźnik braku ziaren kawy </w:t>
      </w:r>
      <w:proofErr w:type="spellStart"/>
      <w:r w:rsidRPr="002C462A">
        <w:rPr>
          <w:rFonts w:ascii="Cambria" w:eastAsia="Times New Roman" w:hAnsi="Cambria"/>
        </w:rPr>
        <w:t>Aroma</w:t>
      </w:r>
      <w:proofErr w:type="spellEnd"/>
      <w:r w:rsidRPr="002C462A">
        <w:rPr>
          <w:rFonts w:ascii="Cambria" w:eastAsia="Times New Roman" w:hAnsi="Cambria"/>
        </w:rPr>
        <w:t xml:space="preserve"> </w:t>
      </w:r>
      <w:proofErr w:type="spellStart"/>
      <w:r w:rsidRPr="002C462A">
        <w:rPr>
          <w:rFonts w:ascii="Cambria" w:eastAsia="Times New Roman" w:hAnsi="Cambria"/>
        </w:rPr>
        <w:t>Pressure</w:t>
      </w:r>
      <w:proofErr w:type="spellEnd"/>
      <w:r w:rsidRPr="002C462A">
        <w:rPr>
          <w:rFonts w:ascii="Cambria" w:eastAsia="Times New Roman" w:hAnsi="Cambria"/>
        </w:rPr>
        <w:t xml:space="preserve"> System </w:t>
      </w:r>
      <w:proofErr w:type="spellStart"/>
      <w:r w:rsidRPr="002C462A">
        <w:rPr>
          <w:rFonts w:ascii="Cambria" w:eastAsia="Times New Roman" w:hAnsi="Cambria"/>
        </w:rPr>
        <w:t>MilkClean</w:t>
      </w:r>
      <w:proofErr w:type="spellEnd"/>
      <w:r w:rsidRPr="002C462A">
        <w:rPr>
          <w:rFonts w:ascii="Cambria" w:eastAsia="Times New Roman" w:hAnsi="Cambria"/>
        </w:rPr>
        <w:t xml:space="preserve"> - łatwe czyszczenie systemu spieniania mleka wykorzystujące uderzenie pary Panel dotykowy Automatyczne wyłączanie Funkcja przypominania o konieczności odkamieniania Regulacja ilości wody na filiżankę Wskaźnik braku wody - intensywny aromat kawy </w:t>
      </w:r>
      <w:proofErr w:type="spellStart"/>
      <w:r w:rsidRPr="002C462A">
        <w:rPr>
          <w:rFonts w:ascii="Cambria" w:eastAsia="Times New Roman" w:hAnsi="Cambria"/>
        </w:rPr>
        <w:t>Calc'nClean</w:t>
      </w:r>
      <w:proofErr w:type="spellEnd"/>
      <w:r w:rsidRPr="002C462A">
        <w:rPr>
          <w:rFonts w:ascii="Cambria" w:eastAsia="Times New Roman" w:hAnsi="Cambria"/>
        </w:rPr>
        <w:t xml:space="preserve"> Możliwość ustawienia twardości wody</w:t>
      </w:r>
    </w:p>
    <w:p w:rsidR="00792DF9" w:rsidRPr="00020D53" w:rsidRDefault="00792DF9" w:rsidP="00C65CAC">
      <w:pPr>
        <w:pStyle w:val="Akapitzlist"/>
        <w:widowControl/>
        <w:numPr>
          <w:ilvl w:val="0"/>
          <w:numId w:val="39"/>
        </w:numPr>
        <w:suppressAutoHyphens w:val="0"/>
        <w:spacing w:before="100" w:beforeAutospacing="1"/>
        <w:jc w:val="both"/>
        <w:rPr>
          <w:rFonts w:ascii="Cambria" w:eastAsia="Times New Roman" w:hAnsi="Cambria"/>
        </w:rPr>
      </w:pPr>
      <w:r w:rsidRPr="00020D53">
        <w:rPr>
          <w:rFonts w:ascii="Cambria" w:eastAsia="Times New Roman" w:hAnsi="Cambria"/>
        </w:rPr>
        <w:lastRenderedPageBreak/>
        <w:t>Warnik 10l – 1 sztuka:</w:t>
      </w:r>
    </w:p>
    <w:p w:rsidR="00792DF9" w:rsidRPr="002C462A" w:rsidRDefault="00792DF9" w:rsidP="00AD0E63">
      <w:pPr>
        <w:widowControl/>
        <w:numPr>
          <w:ilvl w:val="0"/>
          <w:numId w:val="15"/>
        </w:numPr>
        <w:suppressAutoHyphens w:val="0"/>
        <w:ind w:hanging="357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niekapiący kranik</w:t>
      </w:r>
    </w:p>
    <w:p w:rsidR="00792DF9" w:rsidRPr="002C462A" w:rsidRDefault="00792DF9" w:rsidP="00AD0E63">
      <w:pPr>
        <w:widowControl/>
        <w:numPr>
          <w:ilvl w:val="0"/>
          <w:numId w:val="15"/>
        </w:numPr>
        <w:suppressAutoHyphens w:val="0"/>
        <w:ind w:hanging="357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tacka ociekowa</w:t>
      </w:r>
    </w:p>
    <w:p w:rsidR="00792DF9" w:rsidRPr="002C462A" w:rsidRDefault="00792DF9" w:rsidP="00AD0E63">
      <w:pPr>
        <w:widowControl/>
        <w:numPr>
          <w:ilvl w:val="0"/>
          <w:numId w:val="1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wskaźnik poziomu wody</w:t>
      </w:r>
    </w:p>
    <w:p w:rsidR="00792DF9" w:rsidRPr="002C462A" w:rsidRDefault="00792DF9" w:rsidP="00AD0E63">
      <w:pPr>
        <w:widowControl/>
        <w:numPr>
          <w:ilvl w:val="0"/>
          <w:numId w:val="1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obudowa i zbiornik ze stali nierdzewnej</w:t>
      </w:r>
    </w:p>
    <w:p w:rsidR="00792DF9" w:rsidRPr="002C462A" w:rsidRDefault="00792DF9" w:rsidP="00AD0E63">
      <w:pPr>
        <w:widowControl/>
        <w:numPr>
          <w:ilvl w:val="0"/>
          <w:numId w:val="1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zasilanie: 230v</w:t>
      </w:r>
    </w:p>
    <w:p w:rsidR="00792DF9" w:rsidRPr="002C462A" w:rsidRDefault="00792DF9" w:rsidP="00AD0E63">
      <w:pPr>
        <w:widowControl/>
        <w:numPr>
          <w:ilvl w:val="0"/>
          <w:numId w:val="1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wymiary wewnętrzne: średnica 200 mm x wysokość 270 mm</w:t>
      </w:r>
    </w:p>
    <w:p w:rsidR="00792DF9" w:rsidRPr="002C462A" w:rsidRDefault="00792DF9" w:rsidP="00AD0E63">
      <w:pPr>
        <w:widowControl/>
        <w:numPr>
          <w:ilvl w:val="0"/>
          <w:numId w:val="1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wymiary zewnętrzne: średnica 235 mm x wysokość 440 mm</w:t>
      </w:r>
    </w:p>
    <w:p w:rsidR="00792DF9" w:rsidRPr="002C462A" w:rsidRDefault="00792DF9" w:rsidP="00AD0E63">
      <w:pPr>
        <w:widowControl/>
        <w:numPr>
          <w:ilvl w:val="0"/>
          <w:numId w:val="1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moc: 1,5kw</w:t>
      </w:r>
    </w:p>
    <w:p w:rsidR="00792DF9" w:rsidRPr="002C462A" w:rsidRDefault="00792DF9" w:rsidP="00AD0E63">
      <w:pPr>
        <w:widowControl/>
        <w:numPr>
          <w:ilvl w:val="0"/>
          <w:numId w:val="1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pojemność użytkowa 8l</w:t>
      </w:r>
    </w:p>
    <w:p w:rsidR="00792DF9" w:rsidRPr="00020D53" w:rsidRDefault="00792DF9" w:rsidP="00C65CAC">
      <w:pPr>
        <w:pStyle w:val="Akapitzlist"/>
        <w:widowControl/>
        <w:numPr>
          <w:ilvl w:val="0"/>
          <w:numId w:val="39"/>
        </w:numPr>
        <w:suppressAutoHyphens w:val="0"/>
        <w:spacing w:before="100" w:beforeAutospacing="1"/>
        <w:jc w:val="both"/>
        <w:rPr>
          <w:rFonts w:ascii="Cambria" w:eastAsia="Times New Roman" w:hAnsi="Cambria"/>
        </w:rPr>
      </w:pPr>
      <w:r w:rsidRPr="00020D53">
        <w:rPr>
          <w:rFonts w:ascii="Cambria" w:eastAsia="Times New Roman" w:hAnsi="Cambria"/>
        </w:rPr>
        <w:t>Maszynka do mielenia mięsa – 1 sztuka:</w:t>
      </w:r>
    </w:p>
    <w:p w:rsidR="00792DF9" w:rsidRPr="002C462A" w:rsidRDefault="00792DF9" w:rsidP="00AD0E63">
      <w:pPr>
        <w:widowControl/>
        <w:numPr>
          <w:ilvl w:val="0"/>
          <w:numId w:val="16"/>
        </w:numPr>
        <w:suppressAutoHyphens w:val="0"/>
        <w:ind w:hanging="357"/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Moc: 1900 W </w:t>
      </w:r>
    </w:p>
    <w:p w:rsidR="00792DF9" w:rsidRPr="002C462A" w:rsidRDefault="00792DF9" w:rsidP="00AD0E63">
      <w:pPr>
        <w:widowControl/>
        <w:numPr>
          <w:ilvl w:val="0"/>
          <w:numId w:val="17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Barwa obudowy: biały </w:t>
      </w:r>
    </w:p>
    <w:p w:rsidR="00792DF9" w:rsidRPr="002C462A" w:rsidRDefault="00792DF9" w:rsidP="00AD0E63">
      <w:pPr>
        <w:widowControl/>
        <w:numPr>
          <w:ilvl w:val="0"/>
          <w:numId w:val="18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Wydajność mielenia: 1,7 kg na minutę </w:t>
      </w:r>
    </w:p>
    <w:p w:rsidR="00792DF9" w:rsidRPr="002C462A" w:rsidRDefault="00792DF9" w:rsidP="00AD0E63">
      <w:pPr>
        <w:widowControl/>
        <w:numPr>
          <w:ilvl w:val="0"/>
          <w:numId w:val="19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Wielkość otworów w sitkach: 4 mm, 8 mm </w:t>
      </w:r>
    </w:p>
    <w:p w:rsidR="00792DF9" w:rsidRPr="002C462A" w:rsidRDefault="00792DF9" w:rsidP="00AD0E63">
      <w:pPr>
        <w:widowControl/>
        <w:numPr>
          <w:ilvl w:val="0"/>
          <w:numId w:val="20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>Mielenie twardych produktów (</w:t>
      </w:r>
      <w:proofErr w:type="spellStart"/>
      <w:r w:rsidRPr="002C462A">
        <w:rPr>
          <w:rFonts w:ascii="Cambria" w:hAnsi="Cambria"/>
        </w:rPr>
        <w:t>Revers</w:t>
      </w:r>
      <w:proofErr w:type="spellEnd"/>
      <w:r w:rsidRPr="002C462A">
        <w:rPr>
          <w:rFonts w:ascii="Cambria" w:hAnsi="Cambria"/>
        </w:rPr>
        <w:t xml:space="preserve">): nie </w:t>
      </w:r>
    </w:p>
    <w:p w:rsidR="00792DF9" w:rsidRPr="002C462A" w:rsidRDefault="00792DF9" w:rsidP="00AD0E63">
      <w:pPr>
        <w:widowControl/>
        <w:numPr>
          <w:ilvl w:val="0"/>
          <w:numId w:val="21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Sitko do maku: nie </w:t>
      </w:r>
    </w:p>
    <w:p w:rsidR="00792DF9" w:rsidRPr="002C462A" w:rsidRDefault="00792DF9" w:rsidP="00AD0E63">
      <w:pPr>
        <w:widowControl/>
        <w:numPr>
          <w:ilvl w:val="0"/>
          <w:numId w:val="22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Opcja rozbudowy: tak </w:t>
      </w:r>
    </w:p>
    <w:p w:rsidR="00792DF9" w:rsidRPr="002C462A" w:rsidRDefault="00792DF9" w:rsidP="00AD0E63">
      <w:pPr>
        <w:widowControl/>
        <w:numPr>
          <w:ilvl w:val="0"/>
          <w:numId w:val="23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Wyposażenie: przystawka do szatkowania, 3 bębny do szatkownicy, nasadka masarska, 2 sitka, nożyk, taca zasypowa, popychacz, instrukcja obsługi w języku polskim, karta gwarancyjna </w:t>
      </w:r>
    </w:p>
    <w:p w:rsidR="00792DF9" w:rsidRPr="002C462A" w:rsidRDefault="00792DF9" w:rsidP="00792DF9">
      <w:pPr>
        <w:ind w:left="720"/>
        <w:jc w:val="both"/>
        <w:rPr>
          <w:rFonts w:ascii="Cambria" w:hAnsi="Cambria"/>
        </w:rPr>
      </w:pPr>
    </w:p>
    <w:p w:rsidR="00792DF9" w:rsidRPr="00020D53" w:rsidRDefault="00792DF9" w:rsidP="00C65CAC">
      <w:pPr>
        <w:pStyle w:val="Akapitzlist"/>
        <w:widowControl/>
        <w:numPr>
          <w:ilvl w:val="0"/>
          <w:numId w:val="39"/>
        </w:numPr>
        <w:suppressAutoHyphens w:val="0"/>
        <w:spacing w:line="276" w:lineRule="auto"/>
        <w:jc w:val="both"/>
        <w:rPr>
          <w:rFonts w:ascii="Cambria" w:hAnsi="Cambria"/>
        </w:rPr>
      </w:pPr>
      <w:r w:rsidRPr="00020D53">
        <w:rPr>
          <w:rFonts w:ascii="Cambria" w:hAnsi="Cambria"/>
        </w:rPr>
        <w:t>Robot kuchenny – 1 sztuka:</w:t>
      </w:r>
    </w:p>
    <w:p w:rsidR="00792DF9" w:rsidRPr="002C462A" w:rsidRDefault="00792DF9" w:rsidP="00792DF9">
      <w:pPr>
        <w:ind w:left="284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Funkcje:</w:t>
      </w:r>
    </w:p>
    <w:p w:rsidR="00792DF9" w:rsidRPr="002C462A" w:rsidRDefault="00792DF9" w:rsidP="00AD0E63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3 prędkości + funkcja PULSE</w:t>
      </w:r>
    </w:p>
    <w:p w:rsidR="00792DF9" w:rsidRPr="002C462A" w:rsidRDefault="00792DF9" w:rsidP="00AD0E63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siekanie</w:t>
      </w:r>
    </w:p>
    <w:p w:rsidR="00792DF9" w:rsidRPr="002C462A" w:rsidRDefault="00792DF9" w:rsidP="00AD0E63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mieszanie</w:t>
      </w:r>
    </w:p>
    <w:p w:rsidR="00792DF9" w:rsidRPr="002C462A" w:rsidRDefault="00792DF9" w:rsidP="00AD0E63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ścieranie</w:t>
      </w:r>
    </w:p>
    <w:p w:rsidR="00792DF9" w:rsidRPr="002C462A" w:rsidRDefault="00792DF9" w:rsidP="00AD0E63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rozdrabnianie</w:t>
      </w:r>
    </w:p>
    <w:p w:rsidR="00792DF9" w:rsidRPr="002C462A" w:rsidRDefault="00792DF9" w:rsidP="00AD0E63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zagniatanie</w:t>
      </w:r>
    </w:p>
    <w:p w:rsidR="00792DF9" w:rsidRPr="002C462A" w:rsidRDefault="00792DF9" w:rsidP="00AD0E63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miksowanie</w:t>
      </w:r>
    </w:p>
    <w:p w:rsidR="00792DF9" w:rsidRPr="002C462A" w:rsidRDefault="00792DF9" w:rsidP="00AD0E63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ubijanie</w:t>
      </w:r>
    </w:p>
    <w:p w:rsidR="00792DF9" w:rsidRPr="002C462A" w:rsidRDefault="00792DF9" w:rsidP="00AD0E63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krojenie w plastry</w:t>
      </w:r>
    </w:p>
    <w:p w:rsidR="00792DF9" w:rsidRPr="002C462A" w:rsidRDefault="00792DF9" w:rsidP="00AD0E63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wyciskanie soku</w:t>
      </w:r>
    </w:p>
    <w:p w:rsidR="00792DF9" w:rsidRPr="002C462A" w:rsidRDefault="00792DF9" w:rsidP="00AD0E63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automatyczny system bezpieczeństwa</w:t>
      </w:r>
    </w:p>
    <w:p w:rsidR="00792DF9" w:rsidRPr="002C462A" w:rsidRDefault="00792DF9" w:rsidP="00792DF9">
      <w:pPr>
        <w:ind w:left="284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Wyposażenie:</w:t>
      </w:r>
    </w:p>
    <w:p w:rsidR="00792DF9" w:rsidRPr="002C462A" w:rsidRDefault="00792DF9" w:rsidP="00AD0E63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misa malaksera o pojemności 1,5 l</w:t>
      </w:r>
    </w:p>
    <w:p w:rsidR="00792DF9" w:rsidRPr="002C462A" w:rsidRDefault="00792DF9" w:rsidP="00AD0E63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misa </w:t>
      </w:r>
      <w:proofErr w:type="spellStart"/>
      <w:r w:rsidRPr="002C462A">
        <w:rPr>
          <w:rFonts w:ascii="Cambria" w:eastAsia="Times New Roman" w:hAnsi="Cambria"/>
        </w:rPr>
        <w:t>blendera</w:t>
      </w:r>
      <w:proofErr w:type="spellEnd"/>
      <w:r w:rsidRPr="002C462A">
        <w:rPr>
          <w:rFonts w:ascii="Cambria" w:eastAsia="Times New Roman" w:hAnsi="Cambria"/>
        </w:rPr>
        <w:t xml:space="preserve"> o pojemności 1 l</w:t>
      </w:r>
    </w:p>
    <w:p w:rsidR="00792DF9" w:rsidRPr="002C462A" w:rsidRDefault="00792DF9" w:rsidP="00AD0E63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noże ze stali nierdzewnej</w:t>
      </w:r>
    </w:p>
    <w:p w:rsidR="00792DF9" w:rsidRPr="002C462A" w:rsidRDefault="00792DF9" w:rsidP="00AD0E63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mieszadło do ciasta</w:t>
      </w:r>
    </w:p>
    <w:p w:rsidR="00792DF9" w:rsidRPr="002C462A" w:rsidRDefault="00792DF9" w:rsidP="00AD0E63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drutowy ubijak do piany</w:t>
      </w:r>
    </w:p>
    <w:p w:rsidR="00792DF9" w:rsidRPr="002C462A" w:rsidRDefault="00792DF9" w:rsidP="00AD0E63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4 pełne tarcze ze stali nierdzewnej:</w:t>
      </w:r>
    </w:p>
    <w:p w:rsidR="00792DF9" w:rsidRPr="002C462A" w:rsidRDefault="00792DF9" w:rsidP="00AD0E63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lastRenderedPageBreak/>
        <w:t>tarcza do ucierania ziemniaków</w:t>
      </w:r>
    </w:p>
    <w:p w:rsidR="00792DF9" w:rsidRPr="002C462A" w:rsidRDefault="00792DF9" w:rsidP="00AD0E63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tarcza do frytek i krojenia warzyw w słupki</w:t>
      </w:r>
    </w:p>
    <w:p w:rsidR="00792DF9" w:rsidRPr="002C462A" w:rsidRDefault="00792DF9" w:rsidP="00AD0E63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dwustronna tarcza o grubych i cienkich otworach do krojenia warzyw w plastry</w:t>
      </w:r>
    </w:p>
    <w:p w:rsidR="00792DF9" w:rsidRPr="002C462A" w:rsidRDefault="00792DF9" w:rsidP="00AD0E63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dwustronna tarcza o dużych i małych otworach do ścierania warzyw i owoców</w:t>
      </w:r>
    </w:p>
    <w:p w:rsidR="00792DF9" w:rsidRPr="002C462A" w:rsidRDefault="00792DF9" w:rsidP="00AD0E63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przystawka wirująca do soku</w:t>
      </w:r>
    </w:p>
    <w:p w:rsidR="00792DF9" w:rsidRPr="002C462A" w:rsidRDefault="00792DF9" w:rsidP="00AD0E63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wyciskacz do owoców cytrusowych</w:t>
      </w:r>
    </w:p>
    <w:p w:rsidR="00792DF9" w:rsidRPr="002C462A" w:rsidRDefault="00792DF9" w:rsidP="00AD0E63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pojemnik na akcesoria</w:t>
      </w:r>
    </w:p>
    <w:p w:rsidR="00792DF9" w:rsidRPr="002C462A" w:rsidRDefault="00792DF9" w:rsidP="00AD0E63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łopatka</w:t>
      </w:r>
    </w:p>
    <w:p w:rsidR="00792DF9" w:rsidRPr="002C462A" w:rsidRDefault="00792DF9" w:rsidP="00792DF9">
      <w:pPr>
        <w:ind w:left="284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Parametry:</w:t>
      </w:r>
    </w:p>
    <w:p w:rsidR="00792DF9" w:rsidRPr="002C462A" w:rsidRDefault="00792DF9" w:rsidP="00AD0E63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obroty maksymalne: 13100 </w:t>
      </w:r>
      <w:proofErr w:type="spellStart"/>
      <w:r w:rsidRPr="002C462A">
        <w:rPr>
          <w:rFonts w:ascii="Cambria" w:eastAsia="Times New Roman" w:hAnsi="Cambria"/>
        </w:rPr>
        <w:t>obr</w:t>
      </w:r>
      <w:proofErr w:type="spellEnd"/>
      <w:r w:rsidRPr="002C462A">
        <w:rPr>
          <w:rFonts w:ascii="Cambria" w:eastAsia="Times New Roman" w:hAnsi="Cambria"/>
        </w:rPr>
        <w:t>./min.</w:t>
      </w:r>
    </w:p>
    <w:p w:rsidR="00792DF9" w:rsidRPr="002C462A" w:rsidRDefault="00792DF9" w:rsidP="00AD0E63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zasilanie: 230 V ~50 </w:t>
      </w:r>
      <w:proofErr w:type="spellStart"/>
      <w:r w:rsidRPr="002C462A">
        <w:rPr>
          <w:rFonts w:ascii="Cambria" w:eastAsia="Times New Roman" w:hAnsi="Cambria"/>
        </w:rPr>
        <w:t>Hz</w:t>
      </w:r>
      <w:proofErr w:type="spellEnd"/>
    </w:p>
    <w:p w:rsidR="00792DF9" w:rsidRPr="002C462A" w:rsidRDefault="00792DF9" w:rsidP="00AD0E63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moc: 800W</w:t>
      </w:r>
    </w:p>
    <w:p w:rsidR="00792DF9" w:rsidRPr="002C462A" w:rsidRDefault="00792DF9" w:rsidP="00AD0E63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Kraj pochodzenia: Polska</w:t>
      </w:r>
    </w:p>
    <w:p w:rsidR="00792DF9" w:rsidRPr="002C462A" w:rsidRDefault="00792DF9" w:rsidP="00AD0E63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Liczba elementów w zestawie: 23</w:t>
      </w:r>
    </w:p>
    <w:p w:rsidR="00792DF9" w:rsidRPr="002C462A" w:rsidRDefault="00792DF9" w:rsidP="00AD0E63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Kolor: biały</w:t>
      </w:r>
    </w:p>
    <w:p w:rsidR="00792DF9" w:rsidRPr="002C462A" w:rsidRDefault="00792DF9" w:rsidP="00AD0E63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Kolor dominujący: biały</w:t>
      </w:r>
    </w:p>
    <w:p w:rsidR="00792DF9" w:rsidRPr="002C462A" w:rsidRDefault="00792DF9" w:rsidP="00AD0E63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Marka urządzenia: MPM</w:t>
      </w:r>
    </w:p>
    <w:p w:rsidR="00792DF9" w:rsidRPr="002C462A" w:rsidRDefault="00792DF9" w:rsidP="00AD0E63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Pojemność (L): 1,5</w:t>
      </w:r>
    </w:p>
    <w:p w:rsidR="00792DF9" w:rsidRPr="002C462A" w:rsidRDefault="00792DF9" w:rsidP="00AD0E63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Waga (Kg): 9</w:t>
      </w:r>
    </w:p>
    <w:p w:rsidR="00792DF9" w:rsidRPr="002C462A" w:rsidRDefault="00792DF9" w:rsidP="00AD0E63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Moc (W): 800</w:t>
      </w:r>
    </w:p>
    <w:p w:rsidR="00792DF9" w:rsidRPr="002C462A" w:rsidRDefault="00792DF9" w:rsidP="00AD0E63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Wymiary opakowania (cm): 58 x 30 x 50</w:t>
      </w:r>
    </w:p>
    <w:p w:rsidR="00792DF9" w:rsidRPr="002C462A" w:rsidRDefault="00792DF9" w:rsidP="00792DF9">
      <w:pPr>
        <w:ind w:left="720"/>
        <w:jc w:val="both"/>
        <w:rPr>
          <w:rFonts w:ascii="Cambria" w:eastAsia="Times New Roman" w:hAnsi="Cambria"/>
        </w:rPr>
      </w:pPr>
    </w:p>
    <w:p w:rsidR="00792DF9" w:rsidRPr="00020D53" w:rsidRDefault="00792DF9" w:rsidP="00C65CAC">
      <w:pPr>
        <w:pStyle w:val="Akapitzlist"/>
        <w:widowControl/>
        <w:numPr>
          <w:ilvl w:val="0"/>
          <w:numId w:val="39"/>
        </w:numPr>
        <w:suppressAutoHyphens w:val="0"/>
        <w:jc w:val="both"/>
        <w:rPr>
          <w:rFonts w:ascii="Cambria" w:hAnsi="Cambria"/>
        </w:rPr>
      </w:pPr>
      <w:r w:rsidRPr="00020D53">
        <w:rPr>
          <w:rFonts w:ascii="Cambria" w:hAnsi="Cambria"/>
        </w:rPr>
        <w:t>Formy do pieczenia – 1 komplet:</w:t>
      </w:r>
    </w:p>
    <w:p w:rsidR="00792DF9" w:rsidRPr="002C462A" w:rsidRDefault="00792DF9" w:rsidP="00792DF9">
      <w:pPr>
        <w:pStyle w:val="Akapitzlist"/>
        <w:tabs>
          <w:tab w:val="left" w:pos="1680"/>
        </w:tabs>
        <w:ind w:left="284"/>
        <w:jc w:val="both"/>
        <w:rPr>
          <w:rFonts w:ascii="Cambria" w:hAnsi="Cambria"/>
        </w:rPr>
      </w:pPr>
      <w:r w:rsidRPr="002C462A">
        <w:rPr>
          <w:rFonts w:ascii="Cambria" w:hAnsi="Cambria"/>
        </w:rPr>
        <w:t>- forma do pieczenia 34cm x 24cm prostokątna 4 szt.</w:t>
      </w:r>
    </w:p>
    <w:p w:rsidR="00792DF9" w:rsidRPr="002C462A" w:rsidRDefault="00792DF9" w:rsidP="00792DF9">
      <w:pPr>
        <w:pStyle w:val="Akapitzlist"/>
        <w:tabs>
          <w:tab w:val="left" w:pos="1680"/>
        </w:tabs>
        <w:ind w:left="284"/>
        <w:jc w:val="both"/>
        <w:rPr>
          <w:rFonts w:ascii="Cambria" w:hAnsi="Cambria"/>
        </w:rPr>
      </w:pPr>
      <w:r w:rsidRPr="002C462A">
        <w:rPr>
          <w:rFonts w:ascii="Cambria" w:hAnsi="Cambria"/>
        </w:rPr>
        <w:t>- forma do pieczenia „</w:t>
      </w:r>
      <w:proofErr w:type="spellStart"/>
      <w:r w:rsidRPr="002C462A">
        <w:rPr>
          <w:rFonts w:ascii="Cambria" w:hAnsi="Cambria"/>
        </w:rPr>
        <w:t>keksówka</w:t>
      </w:r>
      <w:proofErr w:type="spellEnd"/>
      <w:r w:rsidRPr="002C462A">
        <w:rPr>
          <w:rFonts w:ascii="Cambria" w:hAnsi="Cambria"/>
        </w:rPr>
        <w:t xml:space="preserve">” 31cmx 11cm 2 szt. </w:t>
      </w:r>
    </w:p>
    <w:p w:rsidR="00792DF9" w:rsidRPr="002C462A" w:rsidRDefault="00792DF9" w:rsidP="00792DF9">
      <w:pPr>
        <w:pStyle w:val="Akapitzlist"/>
        <w:tabs>
          <w:tab w:val="left" w:pos="1680"/>
        </w:tabs>
        <w:ind w:left="284"/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- forma do </w:t>
      </w:r>
      <w:proofErr w:type="spellStart"/>
      <w:r w:rsidRPr="002C462A">
        <w:rPr>
          <w:rFonts w:ascii="Cambria" w:hAnsi="Cambria"/>
        </w:rPr>
        <w:t>muffinek</w:t>
      </w:r>
      <w:proofErr w:type="spellEnd"/>
      <w:r w:rsidRPr="002C462A">
        <w:rPr>
          <w:rFonts w:ascii="Cambria" w:hAnsi="Cambria"/>
        </w:rPr>
        <w:t xml:space="preserve"> 12- 2szt </w:t>
      </w:r>
    </w:p>
    <w:p w:rsidR="00792DF9" w:rsidRPr="002C462A" w:rsidRDefault="00792DF9" w:rsidP="00792DF9">
      <w:pPr>
        <w:pStyle w:val="Akapitzlist"/>
        <w:tabs>
          <w:tab w:val="left" w:pos="1680"/>
        </w:tabs>
        <w:ind w:left="284"/>
        <w:jc w:val="both"/>
        <w:rPr>
          <w:rFonts w:ascii="Cambria" w:hAnsi="Cambria"/>
        </w:rPr>
      </w:pPr>
      <w:r w:rsidRPr="002C462A">
        <w:rPr>
          <w:rFonts w:ascii="Cambria" w:hAnsi="Cambria"/>
        </w:rPr>
        <w:t>- tortownica 24cm- 2szt,</w:t>
      </w:r>
    </w:p>
    <w:p w:rsidR="00792DF9" w:rsidRPr="002C462A" w:rsidRDefault="00792DF9" w:rsidP="00792DF9">
      <w:pPr>
        <w:pStyle w:val="Akapitzlist"/>
        <w:tabs>
          <w:tab w:val="left" w:pos="1680"/>
        </w:tabs>
        <w:ind w:left="284"/>
        <w:jc w:val="both"/>
        <w:rPr>
          <w:rFonts w:ascii="Cambria" w:hAnsi="Cambria"/>
        </w:rPr>
      </w:pPr>
    </w:p>
    <w:p w:rsidR="00792DF9" w:rsidRPr="00020D53" w:rsidRDefault="00792DF9" w:rsidP="00C65CAC">
      <w:pPr>
        <w:pStyle w:val="Akapitzlist"/>
        <w:numPr>
          <w:ilvl w:val="0"/>
          <w:numId w:val="39"/>
        </w:numPr>
        <w:jc w:val="both"/>
        <w:rPr>
          <w:rFonts w:ascii="Cambria" w:hAnsi="Cambria"/>
        </w:rPr>
      </w:pPr>
      <w:r w:rsidRPr="00020D53">
        <w:rPr>
          <w:rFonts w:ascii="Cambria" w:hAnsi="Cambria"/>
        </w:rPr>
        <w:t>szklanki: poj. 240 ml, z uchem – 20 sztuk,</w:t>
      </w:r>
    </w:p>
    <w:p w:rsidR="00792DF9" w:rsidRPr="00020D53" w:rsidRDefault="00792DF9" w:rsidP="00C65CAC">
      <w:pPr>
        <w:pStyle w:val="Akapitzlist"/>
        <w:numPr>
          <w:ilvl w:val="0"/>
          <w:numId w:val="39"/>
        </w:numPr>
        <w:jc w:val="both"/>
        <w:rPr>
          <w:rFonts w:ascii="Cambria" w:hAnsi="Cambria"/>
        </w:rPr>
      </w:pPr>
      <w:r w:rsidRPr="00020D53">
        <w:rPr>
          <w:rFonts w:ascii="Cambria" w:hAnsi="Cambria"/>
        </w:rPr>
        <w:t>filiżanki z talerzykami: poj. 230 ml, wys. 80mm, średnica 85mm, talerzyki: średnica 105 mm – 20 sztuk</w:t>
      </w:r>
    </w:p>
    <w:p w:rsidR="00792DF9" w:rsidRPr="00020D53" w:rsidRDefault="00792DF9" w:rsidP="00C65CAC">
      <w:pPr>
        <w:pStyle w:val="Akapitzlist"/>
        <w:numPr>
          <w:ilvl w:val="0"/>
          <w:numId w:val="39"/>
        </w:numPr>
        <w:jc w:val="both"/>
        <w:rPr>
          <w:rFonts w:ascii="Cambria" w:hAnsi="Cambria"/>
        </w:rPr>
      </w:pPr>
      <w:r w:rsidRPr="00020D53">
        <w:rPr>
          <w:rFonts w:ascii="Cambria" w:hAnsi="Cambria"/>
        </w:rPr>
        <w:t>1 zestaw obiadowy: 18 elementów:</w:t>
      </w:r>
    </w:p>
    <w:p w:rsidR="00792DF9" w:rsidRPr="002C462A" w:rsidRDefault="00792DF9" w:rsidP="00792DF9">
      <w:pPr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         - 6 talerzy obiadowych: 25 cm średnicy,</w:t>
      </w:r>
    </w:p>
    <w:p w:rsidR="00792DF9" w:rsidRPr="002C462A" w:rsidRDefault="00792DF9" w:rsidP="00792DF9">
      <w:pPr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         - 6 talerzy deserowych 18 cm średnicy,</w:t>
      </w:r>
    </w:p>
    <w:p w:rsidR="00792DF9" w:rsidRPr="002C462A" w:rsidRDefault="00792DF9" w:rsidP="00792DF9">
      <w:pPr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         - 6 talerzy głębokich 20 cm średnicy,</w:t>
      </w:r>
    </w:p>
    <w:p w:rsidR="00792DF9" w:rsidRPr="002C462A" w:rsidRDefault="00792DF9" w:rsidP="00792DF9">
      <w:pPr>
        <w:jc w:val="both"/>
        <w:rPr>
          <w:rFonts w:ascii="Cambria" w:hAnsi="Cambria"/>
        </w:rPr>
      </w:pPr>
    </w:p>
    <w:p w:rsidR="00792DF9" w:rsidRPr="00020D53" w:rsidRDefault="00792DF9" w:rsidP="00C65CAC">
      <w:pPr>
        <w:pStyle w:val="Akapitzlist"/>
        <w:numPr>
          <w:ilvl w:val="0"/>
          <w:numId w:val="39"/>
        </w:numPr>
        <w:jc w:val="both"/>
        <w:rPr>
          <w:rFonts w:ascii="Cambria" w:hAnsi="Cambria"/>
        </w:rPr>
      </w:pPr>
      <w:r w:rsidRPr="00020D53">
        <w:rPr>
          <w:rFonts w:ascii="Cambria" w:hAnsi="Cambria"/>
        </w:rPr>
        <w:t>zestaw sztućców 48 elementów – 1 zestaw:</w:t>
      </w:r>
    </w:p>
    <w:p w:rsidR="00792DF9" w:rsidRPr="002C462A" w:rsidRDefault="00792DF9" w:rsidP="00792DF9">
      <w:pPr>
        <w:jc w:val="both"/>
        <w:rPr>
          <w:rFonts w:ascii="Cambria" w:hAnsi="Cambria"/>
        </w:rPr>
      </w:pPr>
      <w:r w:rsidRPr="002C462A">
        <w:rPr>
          <w:rFonts w:ascii="Cambria" w:hAnsi="Cambria"/>
        </w:rPr>
        <w:t>- nóż 21,1cm – 12 sztuk,</w:t>
      </w:r>
    </w:p>
    <w:p w:rsidR="00792DF9" w:rsidRPr="002C462A" w:rsidRDefault="00792DF9" w:rsidP="00792DF9">
      <w:pPr>
        <w:jc w:val="both"/>
        <w:rPr>
          <w:rFonts w:ascii="Cambria" w:hAnsi="Cambria"/>
        </w:rPr>
      </w:pPr>
      <w:r w:rsidRPr="002C462A">
        <w:rPr>
          <w:rFonts w:ascii="Cambria" w:hAnsi="Cambria"/>
        </w:rPr>
        <w:t>- widelec 19,6 cm – 12 sztuk,</w:t>
      </w:r>
    </w:p>
    <w:p w:rsidR="00792DF9" w:rsidRPr="002C462A" w:rsidRDefault="00792DF9" w:rsidP="00792DF9">
      <w:pPr>
        <w:jc w:val="both"/>
        <w:rPr>
          <w:rFonts w:ascii="Cambria" w:hAnsi="Cambria"/>
        </w:rPr>
      </w:pPr>
      <w:r w:rsidRPr="002C462A">
        <w:rPr>
          <w:rFonts w:ascii="Cambria" w:hAnsi="Cambria"/>
        </w:rPr>
        <w:t>- łyżka 19,4 cm – 12 sztuk,</w:t>
      </w:r>
    </w:p>
    <w:p w:rsidR="00792DF9" w:rsidRPr="002C462A" w:rsidRDefault="00792DF9" w:rsidP="00792DF9">
      <w:pPr>
        <w:jc w:val="both"/>
        <w:rPr>
          <w:rFonts w:ascii="Cambria" w:hAnsi="Cambria"/>
        </w:rPr>
      </w:pPr>
      <w:r w:rsidRPr="002C462A">
        <w:rPr>
          <w:rFonts w:ascii="Cambria" w:hAnsi="Cambria"/>
        </w:rPr>
        <w:t>- łyżeczka 14.2 cm – 12 sztuk,</w:t>
      </w:r>
    </w:p>
    <w:p w:rsidR="00792DF9" w:rsidRPr="002C462A" w:rsidRDefault="00792DF9" w:rsidP="00792DF9">
      <w:pPr>
        <w:jc w:val="both"/>
        <w:rPr>
          <w:rFonts w:ascii="Cambria" w:hAnsi="Cambria"/>
        </w:rPr>
      </w:pPr>
    </w:p>
    <w:p w:rsidR="00792DF9" w:rsidRPr="002C462A" w:rsidRDefault="00792DF9" w:rsidP="00792DF9">
      <w:pPr>
        <w:jc w:val="both"/>
        <w:rPr>
          <w:rFonts w:ascii="Cambria" w:hAnsi="Cambria"/>
        </w:rPr>
      </w:pPr>
      <w:r w:rsidRPr="002C462A">
        <w:rPr>
          <w:rFonts w:ascii="Cambria" w:hAnsi="Cambria"/>
        </w:rPr>
        <w:t>akcesoria kuchenne – 1 komplet:</w:t>
      </w:r>
    </w:p>
    <w:p w:rsidR="00792DF9" w:rsidRPr="00020D53" w:rsidRDefault="00792DF9" w:rsidP="00C65CAC">
      <w:pPr>
        <w:pStyle w:val="Akapitzlist"/>
        <w:widowControl/>
        <w:numPr>
          <w:ilvl w:val="0"/>
          <w:numId w:val="39"/>
        </w:numPr>
        <w:suppressAutoHyphens w:val="0"/>
        <w:jc w:val="both"/>
        <w:rPr>
          <w:rFonts w:ascii="Cambria" w:hAnsi="Cambria"/>
        </w:rPr>
      </w:pPr>
      <w:r w:rsidRPr="00020D53">
        <w:rPr>
          <w:rFonts w:ascii="Cambria" w:hAnsi="Cambria"/>
        </w:rPr>
        <w:lastRenderedPageBreak/>
        <w:t>stolnica drewniana z wałkiem: długość 48cm, szerokość 56 cm, wysokość rantu 3cm, długość   wałka 40 cm– 1 sztuka</w:t>
      </w:r>
    </w:p>
    <w:p w:rsidR="00792DF9" w:rsidRPr="002C462A" w:rsidRDefault="00792DF9" w:rsidP="00C65CAC">
      <w:pPr>
        <w:widowControl/>
        <w:numPr>
          <w:ilvl w:val="0"/>
          <w:numId w:val="39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przybory kuchenne + stojak: szpatułka, cedzak, trzepaczka, łyżka wazowa, łyżka uniwersalna, ubijak do ziemniaków, stojak drewniany; łyżki 32-34 cm, </w:t>
      </w:r>
    </w:p>
    <w:p w:rsidR="00792DF9" w:rsidRPr="002C462A" w:rsidRDefault="00792DF9" w:rsidP="00C65CAC">
      <w:pPr>
        <w:widowControl/>
        <w:numPr>
          <w:ilvl w:val="0"/>
          <w:numId w:val="39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noże – zestaw noży kuchennych ceramicznych 6 elementów: </w:t>
      </w:r>
    </w:p>
    <w:p w:rsidR="00792DF9" w:rsidRPr="002C462A" w:rsidRDefault="00792DF9" w:rsidP="00792DF9">
      <w:pPr>
        <w:ind w:left="502"/>
        <w:jc w:val="both"/>
        <w:rPr>
          <w:rFonts w:ascii="Cambria" w:hAnsi="Cambria"/>
        </w:rPr>
      </w:pPr>
      <w:r w:rsidRPr="002C462A">
        <w:rPr>
          <w:rFonts w:ascii="Cambria" w:hAnsi="Cambria"/>
        </w:rPr>
        <w:t>- nóż szefa kuchni: dł. Ostrza 17cm, dł. całkowita 31cm,</w:t>
      </w:r>
    </w:p>
    <w:p w:rsidR="00792DF9" w:rsidRPr="002C462A" w:rsidRDefault="00792DF9" w:rsidP="00792DF9">
      <w:pPr>
        <w:ind w:left="502"/>
        <w:jc w:val="both"/>
        <w:rPr>
          <w:rFonts w:ascii="Cambria" w:hAnsi="Cambria"/>
        </w:rPr>
      </w:pPr>
      <w:r w:rsidRPr="002C462A">
        <w:rPr>
          <w:rFonts w:ascii="Cambria" w:hAnsi="Cambria"/>
        </w:rPr>
        <w:t>- nóż do krojenia duży: dł. Ostrza 17cm, dł. całkowita 31cm,</w:t>
      </w:r>
    </w:p>
    <w:p w:rsidR="00792DF9" w:rsidRPr="002C462A" w:rsidRDefault="00792DF9" w:rsidP="00792DF9">
      <w:pPr>
        <w:ind w:left="502"/>
        <w:jc w:val="both"/>
        <w:rPr>
          <w:rFonts w:ascii="Cambria" w:hAnsi="Cambria"/>
        </w:rPr>
      </w:pPr>
      <w:r w:rsidRPr="002C462A">
        <w:rPr>
          <w:rFonts w:ascii="Cambria" w:hAnsi="Cambria"/>
        </w:rPr>
        <w:t>- nóż do krojenia chleba: dł. Ostrza 17cm, dł. całkowita 31cm,</w:t>
      </w:r>
    </w:p>
    <w:p w:rsidR="00792DF9" w:rsidRPr="002C462A" w:rsidRDefault="00792DF9" w:rsidP="00792DF9">
      <w:pPr>
        <w:ind w:left="502"/>
        <w:jc w:val="both"/>
        <w:rPr>
          <w:rFonts w:ascii="Cambria" w:hAnsi="Cambria"/>
        </w:rPr>
      </w:pPr>
      <w:r w:rsidRPr="002C462A">
        <w:rPr>
          <w:rFonts w:ascii="Cambria" w:hAnsi="Cambria"/>
        </w:rPr>
        <w:t>- nóż uniwersalny: dł. Ostrza 11cm, dł. całkowita 22cm,</w:t>
      </w:r>
    </w:p>
    <w:p w:rsidR="00792DF9" w:rsidRPr="002C462A" w:rsidRDefault="00792DF9" w:rsidP="00792DF9">
      <w:pPr>
        <w:ind w:left="502"/>
        <w:jc w:val="both"/>
        <w:rPr>
          <w:rFonts w:ascii="Cambria" w:hAnsi="Cambria"/>
        </w:rPr>
      </w:pPr>
      <w:r w:rsidRPr="002C462A">
        <w:rPr>
          <w:rFonts w:ascii="Cambria" w:hAnsi="Cambria"/>
        </w:rPr>
        <w:t>- nóż do filetowania: dł. Ostrza 8cm, dł. całkowita 19cm,</w:t>
      </w:r>
    </w:p>
    <w:p w:rsidR="00792DF9" w:rsidRPr="002C462A" w:rsidRDefault="00792DF9" w:rsidP="00792DF9">
      <w:pPr>
        <w:ind w:left="502"/>
        <w:jc w:val="both"/>
        <w:rPr>
          <w:rFonts w:ascii="Cambria" w:hAnsi="Cambria"/>
        </w:rPr>
      </w:pPr>
      <w:r w:rsidRPr="002C462A">
        <w:rPr>
          <w:rFonts w:ascii="Cambria" w:hAnsi="Cambria"/>
        </w:rPr>
        <w:t>- obieraczka: dł. 5,5cm</w:t>
      </w:r>
    </w:p>
    <w:p w:rsidR="00792DF9" w:rsidRPr="002C462A" w:rsidRDefault="00792DF9" w:rsidP="00C65CAC">
      <w:pPr>
        <w:widowControl/>
        <w:numPr>
          <w:ilvl w:val="0"/>
          <w:numId w:val="39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 tarki ze stali nierdzewnej 11x3,5x22 cm, cztery rodzaje tarcia – 10 sztuk</w:t>
      </w:r>
    </w:p>
    <w:p w:rsidR="00792DF9" w:rsidRPr="002C462A" w:rsidRDefault="00792DF9" w:rsidP="00C65CAC">
      <w:pPr>
        <w:widowControl/>
        <w:numPr>
          <w:ilvl w:val="0"/>
          <w:numId w:val="39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>Miski ze stali nierdzewnej głębokie o wym.: 14,5/8cm, 18/9cm, 22/11cm,26/12cm – 4 sztuki,</w:t>
      </w:r>
    </w:p>
    <w:p w:rsidR="00792DF9" w:rsidRPr="002C462A" w:rsidRDefault="00792DF9" w:rsidP="00C65CAC">
      <w:pPr>
        <w:widowControl/>
        <w:numPr>
          <w:ilvl w:val="0"/>
          <w:numId w:val="39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>Salaterki szklane o śr. 20cm - 4 sztuki,</w:t>
      </w:r>
    </w:p>
    <w:p w:rsidR="00792DF9" w:rsidRPr="002C462A" w:rsidRDefault="00792DF9" w:rsidP="00C65CAC">
      <w:pPr>
        <w:widowControl/>
        <w:numPr>
          <w:ilvl w:val="0"/>
          <w:numId w:val="39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>Deska do krojenia plastikowa duża – 32x20xm – 20 sztuk,</w:t>
      </w:r>
    </w:p>
    <w:p w:rsidR="00792DF9" w:rsidRPr="002C462A" w:rsidRDefault="00792DF9" w:rsidP="00C65CAC">
      <w:pPr>
        <w:widowControl/>
        <w:numPr>
          <w:ilvl w:val="0"/>
          <w:numId w:val="39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Patelnie: </w:t>
      </w:r>
      <w:r w:rsidRPr="002C462A">
        <w:rPr>
          <w:rFonts w:ascii="Cambria" w:eastAsia="Times New Roman" w:hAnsi="Cambria" w:cs="Arial"/>
          <w:color w:val="000000"/>
        </w:rPr>
        <w:t>24 cm</w:t>
      </w:r>
      <w:r w:rsidRPr="002C462A">
        <w:rPr>
          <w:rFonts w:ascii="Cambria" w:eastAsia="Times New Roman" w:hAnsi="Cambria"/>
        </w:rPr>
        <w:t xml:space="preserve">, </w:t>
      </w:r>
      <w:r w:rsidRPr="002C462A">
        <w:rPr>
          <w:rFonts w:ascii="Cambria" w:eastAsia="Times New Roman" w:hAnsi="Cambria" w:cs="Arial"/>
          <w:color w:val="000000"/>
        </w:rPr>
        <w:t>26 cm</w:t>
      </w:r>
      <w:r w:rsidRPr="002C462A">
        <w:rPr>
          <w:rFonts w:ascii="Cambria" w:eastAsia="Times New Roman" w:hAnsi="Cambria"/>
        </w:rPr>
        <w:t xml:space="preserve">, </w:t>
      </w:r>
      <w:r w:rsidRPr="002C462A">
        <w:rPr>
          <w:rFonts w:ascii="Cambria" w:eastAsia="Times New Roman" w:hAnsi="Cambria" w:cs="Arial"/>
          <w:color w:val="000000"/>
        </w:rPr>
        <w:t>28 cm – 3 sztuki</w:t>
      </w:r>
    </w:p>
    <w:p w:rsidR="00792DF9" w:rsidRPr="002C462A" w:rsidRDefault="00792DF9" w:rsidP="00792DF9">
      <w:pPr>
        <w:ind w:left="502"/>
        <w:jc w:val="both"/>
        <w:rPr>
          <w:rFonts w:ascii="Cambria" w:hAnsi="Cambria"/>
        </w:rPr>
      </w:pPr>
      <w:r w:rsidRPr="002C462A">
        <w:rPr>
          <w:rFonts w:ascii="Cambria" w:eastAsia="Times New Roman" w:hAnsi="Cambria" w:cs="Arial"/>
        </w:rPr>
        <w:t>- Przystosowana wyłącznie do kuchenek gazowych,</w:t>
      </w:r>
    </w:p>
    <w:p w:rsidR="00792DF9" w:rsidRPr="002C462A" w:rsidRDefault="00792DF9" w:rsidP="00792DF9">
      <w:pPr>
        <w:ind w:left="502"/>
        <w:jc w:val="both"/>
        <w:rPr>
          <w:rFonts w:ascii="Cambria" w:hAnsi="Cambria"/>
        </w:rPr>
      </w:pPr>
      <w:r w:rsidRPr="002C462A">
        <w:rPr>
          <w:rFonts w:ascii="Cambria" w:eastAsia="Times New Roman" w:hAnsi="Cambria" w:cs="Arial"/>
        </w:rPr>
        <w:t>- Możliwość mycia w zmywarce</w:t>
      </w:r>
    </w:p>
    <w:p w:rsidR="00792DF9" w:rsidRPr="002C462A" w:rsidRDefault="00792DF9" w:rsidP="00792DF9">
      <w:pPr>
        <w:ind w:left="502"/>
        <w:jc w:val="both"/>
        <w:rPr>
          <w:rFonts w:ascii="Cambria" w:hAnsi="Cambria"/>
        </w:rPr>
      </w:pPr>
      <w:r w:rsidRPr="002C462A">
        <w:rPr>
          <w:rFonts w:ascii="Cambria" w:eastAsia="Times New Roman" w:hAnsi="Cambria" w:cs="Arial"/>
        </w:rPr>
        <w:t>- Rączka: czarna bakelitowa</w:t>
      </w:r>
    </w:p>
    <w:p w:rsidR="00792DF9" w:rsidRPr="002C462A" w:rsidRDefault="00792DF9" w:rsidP="00792DF9">
      <w:pPr>
        <w:ind w:left="502"/>
        <w:jc w:val="both"/>
        <w:rPr>
          <w:rFonts w:ascii="Cambria" w:hAnsi="Cambria"/>
        </w:rPr>
      </w:pPr>
      <w:r w:rsidRPr="002C462A">
        <w:rPr>
          <w:rFonts w:ascii="Cambria" w:eastAsia="Times New Roman" w:hAnsi="Cambria" w:cs="Arial"/>
        </w:rPr>
        <w:t>- Całkowicie bezpieczna powłoka nieprzywierająca w środku i na zewnątrz, którą wyczyścisz bez wysiłku, doskonale dostosowana do codziennego użytkowania</w:t>
      </w:r>
    </w:p>
    <w:p w:rsidR="00792DF9" w:rsidRPr="002C462A" w:rsidRDefault="00792DF9" w:rsidP="00792DF9">
      <w:pPr>
        <w:ind w:left="502"/>
        <w:jc w:val="both"/>
        <w:rPr>
          <w:rFonts w:ascii="Cambria" w:hAnsi="Cambria"/>
        </w:rPr>
      </w:pPr>
      <w:r w:rsidRPr="002C462A">
        <w:rPr>
          <w:rFonts w:ascii="Cambria" w:eastAsia="Times New Roman" w:hAnsi="Cambria" w:cs="Arial"/>
        </w:rPr>
        <w:t>- Wyprofilowana krawędź ułatwiająca odlewanie</w:t>
      </w:r>
    </w:p>
    <w:p w:rsidR="00792DF9" w:rsidRPr="00020D53" w:rsidRDefault="00792DF9" w:rsidP="00C65CAC">
      <w:pPr>
        <w:pStyle w:val="Akapitzlist"/>
        <w:widowControl/>
        <w:numPr>
          <w:ilvl w:val="0"/>
          <w:numId w:val="39"/>
        </w:numPr>
        <w:suppressAutoHyphens w:val="0"/>
        <w:rPr>
          <w:rFonts w:ascii="Cambria" w:eastAsia="Times New Roman" w:hAnsi="Cambria"/>
        </w:rPr>
      </w:pPr>
      <w:r w:rsidRPr="00020D53">
        <w:rPr>
          <w:rFonts w:ascii="Cambria" w:hAnsi="Cambria"/>
        </w:rPr>
        <w:t>czajnik elektryczny – 1 sztuka:</w:t>
      </w:r>
    </w:p>
    <w:p w:rsidR="00792DF9" w:rsidRPr="002C462A" w:rsidRDefault="00792DF9" w:rsidP="00792DF9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Bezprzewodowy </w:t>
      </w:r>
    </w:p>
    <w:p w:rsidR="00792DF9" w:rsidRPr="002C462A" w:rsidRDefault="00792DF9" w:rsidP="00792DF9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Moc - 2200 W</w:t>
      </w:r>
    </w:p>
    <w:p w:rsidR="00792DF9" w:rsidRPr="002C462A" w:rsidRDefault="00792DF9" w:rsidP="00792DF9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Automatyczne wyłączenie po zagotowaniu wody</w:t>
      </w:r>
    </w:p>
    <w:p w:rsidR="00792DF9" w:rsidRPr="002C462A" w:rsidRDefault="00792DF9" w:rsidP="00792DF9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Pojemność - 1,7 l</w:t>
      </w:r>
    </w:p>
    <w:p w:rsidR="00792DF9" w:rsidRPr="002C462A" w:rsidRDefault="00792DF9" w:rsidP="00792DF9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Typ grzałki - płaska</w:t>
      </w:r>
    </w:p>
    <w:p w:rsidR="00792DF9" w:rsidRPr="002C462A" w:rsidRDefault="00792DF9" w:rsidP="00792DF9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Schowek na przewód </w:t>
      </w:r>
    </w:p>
    <w:p w:rsidR="00792DF9" w:rsidRPr="002C462A" w:rsidRDefault="00792DF9" w:rsidP="00792DF9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Obrotowa podstawa </w:t>
      </w:r>
    </w:p>
    <w:p w:rsidR="00792DF9" w:rsidRPr="002C462A" w:rsidRDefault="00792DF9" w:rsidP="00792DF9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Podświetlany włącznik </w:t>
      </w:r>
    </w:p>
    <w:p w:rsidR="00792DF9" w:rsidRPr="002C462A" w:rsidRDefault="00792DF9" w:rsidP="00792DF9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Filtr zatrzymujący osady </w:t>
      </w:r>
    </w:p>
    <w:p w:rsidR="00792DF9" w:rsidRPr="00020D53" w:rsidRDefault="00792DF9" w:rsidP="00C65CAC">
      <w:pPr>
        <w:pStyle w:val="Akapitzlist"/>
        <w:widowControl/>
        <w:numPr>
          <w:ilvl w:val="0"/>
          <w:numId w:val="39"/>
        </w:numPr>
        <w:suppressAutoHyphens w:val="0"/>
        <w:jc w:val="both"/>
        <w:rPr>
          <w:rFonts w:ascii="Cambria" w:hAnsi="Cambria"/>
        </w:rPr>
      </w:pPr>
      <w:r w:rsidRPr="00020D53">
        <w:rPr>
          <w:rFonts w:ascii="Cambria" w:hAnsi="Cambria"/>
        </w:rPr>
        <w:t>durszlak nierdzewny z uchwytami 24 cm – 5 sztuk</w:t>
      </w:r>
    </w:p>
    <w:p w:rsidR="00792DF9" w:rsidRPr="002C462A" w:rsidRDefault="00792DF9" w:rsidP="00C65CAC">
      <w:pPr>
        <w:widowControl/>
        <w:numPr>
          <w:ilvl w:val="0"/>
          <w:numId w:val="39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>formy do ciastek, różne kształty, wielkość 3,5x6cm – zestaw 12sztuk</w:t>
      </w:r>
    </w:p>
    <w:p w:rsidR="00792DF9" w:rsidRPr="002C462A" w:rsidRDefault="00792DF9" w:rsidP="00C65CAC">
      <w:pPr>
        <w:widowControl/>
        <w:numPr>
          <w:ilvl w:val="0"/>
          <w:numId w:val="39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>formy do rurek: dł. 10 cm – zestaw 10 sztuk,</w:t>
      </w:r>
    </w:p>
    <w:p w:rsidR="00792DF9" w:rsidRPr="002C462A" w:rsidRDefault="00792DF9" w:rsidP="00C65CAC">
      <w:pPr>
        <w:widowControl/>
        <w:numPr>
          <w:ilvl w:val="0"/>
          <w:numId w:val="39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>sitko do mąki i cukru: ze stali nierdzewnej, wys. 9,5cm, średnica 10cm, poj. 300g – 10 sztuk</w:t>
      </w:r>
    </w:p>
    <w:p w:rsidR="00792DF9" w:rsidRPr="002C462A" w:rsidRDefault="00792DF9" w:rsidP="00C65CAC">
      <w:pPr>
        <w:widowControl/>
        <w:numPr>
          <w:ilvl w:val="0"/>
          <w:numId w:val="39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>ubijaczka/trzepaczka do jajek – 10 sztuk</w:t>
      </w:r>
    </w:p>
    <w:p w:rsidR="00792DF9" w:rsidRPr="00B84A3F" w:rsidRDefault="00792DF9" w:rsidP="00C65CAC">
      <w:pPr>
        <w:pStyle w:val="NormalnyWeb"/>
        <w:numPr>
          <w:ilvl w:val="0"/>
          <w:numId w:val="39"/>
        </w:numPr>
        <w:spacing w:before="0" w:beforeAutospacing="0" w:after="0" w:afterAutospacing="0"/>
        <w:ind w:left="544"/>
        <w:rPr>
          <w:rFonts w:ascii="Cambria" w:hAnsi="Cambria"/>
          <w:sz w:val="22"/>
          <w:szCs w:val="22"/>
        </w:rPr>
      </w:pPr>
      <w:r w:rsidRPr="00B84A3F">
        <w:rPr>
          <w:rFonts w:ascii="Cambria" w:hAnsi="Cambria"/>
          <w:sz w:val="22"/>
          <w:szCs w:val="22"/>
        </w:rPr>
        <w:t xml:space="preserve">dekorator do ciastek/tortów: </w:t>
      </w:r>
    </w:p>
    <w:p w:rsidR="00792DF9" w:rsidRPr="00B84A3F" w:rsidRDefault="00792DF9" w:rsidP="00792DF9">
      <w:pPr>
        <w:pStyle w:val="NormalnyWeb"/>
        <w:spacing w:before="0" w:beforeAutospacing="0" w:after="0" w:afterAutospacing="0"/>
        <w:ind w:left="544"/>
        <w:rPr>
          <w:rFonts w:ascii="Cambria" w:hAnsi="Cambria"/>
          <w:sz w:val="22"/>
          <w:szCs w:val="22"/>
        </w:rPr>
      </w:pPr>
      <w:r w:rsidRPr="00B84A3F">
        <w:rPr>
          <w:rFonts w:ascii="Cambria" w:hAnsi="Cambria"/>
          <w:sz w:val="22"/>
          <w:szCs w:val="22"/>
        </w:rPr>
        <w:t>W skład zestawu wchodzą:</w:t>
      </w:r>
    </w:p>
    <w:p w:rsidR="00792DF9" w:rsidRPr="00B84A3F" w:rsidRDefault="00792DF9" w:rsidP="00792DF9">
      <w:pPr>
        <w:ind w:left="720"/>
        <w:rPr>
          <w:rFonts w:ascii="Cambria" w:eastAsia="Times New Roman" w:hAnsi="Cambria"/>
        </w:rPr>
      </w:pPr>
      <w:r w:rsidRPr="00B84A3F">
        <w:rPr>
          <w:rFonts w:ascii="Cambria" w:eastAsia="Times New Roman" w:hAnsi="Cambria"/>
        </w:rPr>
        <w:t>- 8 nakładek z różnymi wzorami do wykonywania ciasteczek</w:t>
      </w:r>
    </w:p>
    <w:p w:rsidR="00792DF9" w:rsidRPr="00B84A3F" w:rsidRDefault="00792DF9" w:rsidP="00792DF9">
      <w:pPr>
        <w:ind w:left="720"/>
        <w:rPr>
          <w:rFonts w:ascii="Cambria" w:eastAsia="Times New Roman" w:hAnsi="Cambria"/>
        </w:rPr>
      </w:pPr>
      <w:r w:rsidRPr="00B84A3F">
        <w:rPr>
          <w:rFonts w:ascii="Cambria" w:eastAsia="Times New Roman" w:hAnsi="Cambria"/>
        </w:rPr>
        <w:t xml:space="preserve">- 8 nakładek </w:t>
      </w:r>
      <w:proofErr w:type="spellStart"/>
      <w:r w:rsidRPr="00B84A3F">
        <w:rPr>
          <w:rFonts w:ascii="Cambria" w:eastAsia="Times New Roman" w:hAnsi="Cambria"/>
        </w:rPr>
        <w:t>tylek</w:t>
      </w:r>
      <w:proofErr w:type="spellEnd"/>
      <w:r w:rsidRPr="00B84A3F">
        <w:rPr>
          <w:rFonts w:ascii="Cambria" w:eastAsia="Times New Roman" w:hAnsi="Cambria"/>
        </w:rPr>
        <w:t xml:space="preserve"> do dekorowania za pomocą kremu</w:t>
      </w:r>
    </w:p>
    <w:p w:rsidR="00792DF9" w:rsidRPr="00B84A3F" w:rsidRDefault="00792DF9" w:rsidP="00792DF9">
      <w:pPr>
        <w:ind w:left="720"/>
        <w:rPr>
          <w:rFonts w:ascii="Cambria" w:eastAsia="Times New Roman" w:hAnsi="Cambria"/>
        </w:rPr>
      </w:pPr>
      <w:r w:rsidRPr="00B84A3F">
        <w:rPr>
          <w:rFonts w:ascii="Cambria" w:eastAsia="Times New Roman" w:hAnsi="Cambria"/>
        </w:rPr>
        <w:t>- 1 szpryca-tuba do wyciskania</w:t>
      </w:r>
    </w:p>
    <w:p w:rsidR="00792DF9" w:rsidRPr="00B84A3F" w:rsidRDefault="00792DF9" w:rsidP="00792DF9">
      <w:pPr>
        <w:ind w:left="720"/>
        <w:rPr>
          <w:rFonts w:ascii="Cambria" w:eastAsia="Times New Roman" w:hAnsi="Cambria"/>
        </w:rPr>
      </w:pPr>
      <w:r w:rsidRPr="00B84A3F">
        <w:rPr>
          <w:rFonts w:ascii="Cambria" w:eastAsia="Times New Roman" w:hAnsi="Cambria"/>
        </w:rPr>
        <w:lastRenderedPageBreak/>
        <w:t>- Materiał: stal nierdzewna, aluminium i plastik</w:t>
      </w:r>
    </w:p>
    <w:p w:rsidR="00792DF9" w:rsidRPr="00B84A3F" w:rsidRDefault="00792DF9" w:rsidP="00792DF9">
      <w:pPr>
        <w:ind w:left="720"/>
        <w:rPr>
          <w:rFonts w:ascii="Cambria" w:eastAsia="Times New Roman" w:hAnsi="Cambria"/>
        </w:rPr>
      </w:pPr>
      <w:r w:rsidRPr="00B84A3F">
        <w:rPr>
          <w:rFonts w:ascii="Cambria" w:eastAsia="Times New Roman" w:hAnsi="Cambria"/>
        </w:rPr>
        <w:t>- Wykonany z materiałów bezpiecznych dla zdrowia i neutralnych dla żywności.</w:t>
      </w:r>
    </w:p>
    <w:p w:rsidR="00792DF9" w:rsidRPr="00B84A3F" w:rsidRDefault="00792DF9" w:rsidP="00792DF9">
      <w:pPr>
        <w:ind w:left="720"/>
        <w:rPr>
          <w:rFonts w:ascii="Cambria" w:eastAsia="Times New Roman" w:hAnsi="Cambria"/>
        </w:rPr>
      </w:pPr>
      <w:r w:rsidRPr="00B84A3F">
        <w:rPr>
          <w:rFonts w:ascii="Cambria" w:eastAsia="Times New Roman" w:hAnsi="Cambria"/>
        </w:rPr>
        <w:t>- Długość całkowita: 20,6 cm</w:t>
      </w:r>
    </w:p>
    <w:p w:rsidR="00792DF9" w:rsidRPr="00020D53" w:rsidRDefault="00792DF9" w:rsidP="00C65CAC">
      <w:pPr>
        <w:pStyle w:val="Akapitzlist"/>
        <w:numPr>
          <w:ilvl w:val="0"/>
          <w:numId w:val="39"/>
        </w:numPr>
        <w:jc w:val="both"/>
        <w:rPr>
          <w:rFonts w:ascii="Cambria" w:hAnsi="Cambria"/>
        </w:rPr>
      </w:pPr>
      <w:r w:rsidRPr="00020D53">
        <w:rPr>
          <w:rFonts w:ascii="Cambria" w:hAnsi="Cambria"/>
        </w:rPr>
        <w:t>zestaw garnków – 1 komplet:</w:t>
      </w:r>
    </w:p>
    <w:p w:rsidR="00792DF9" w:rsidRPr="00832ABB" w:rsidRDefault="00792DF9" w:rsidP="00832ABB">
      <w:pPr>
        <w:widowControl/>
        <w:suppressAutoHyphens w:val="0"/>
        <w:ind w:left="851"/>
        <w:rPr>
          <w:rFonts w:ascii="Cambria" w:eastAsia="Times New Roman" w:hAnsi="Cambria"/>
        </w:rPr>
      </w:pPr>
      <w:r w:rsidRPr="00832ABB">
        <w:rPr>
          <w:rFonts w:ascii="Cambria" w:eastAsia="Times New Roman" w:hAnsi="Cambria"/>
        </w:rPr>
        <w:t>zestaw 4 praktycznych garnków i 1 rondel z pokrywami,</w:t>
      </w:r>
    </w:p>
    <w:p w:rsidR="00792DF9" w:rsidRPr="002C462A" w:rsidRDefault="00792DF9" w:rsidP="00020D53">
      <w:pPr>
        <w:widowControl/>
        <w:suppressAutoHyphens w:val="0"/>
        <w:ind w:left="568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Komplet garnków wykonany jest z wysokiej jakości stali nierdzewnej 18/10,</w:t>
      </w:r>
    </w:p>
    <w:p w:rsidR="00792DF9" w:rsidRPr="002C462A" w:rsidRDefault="00792DF9" w:rsidP="00020D53">
      <w:pPr>
        <w:widowControl/>
        <w:suppressAutoHyphens w:val="0"/>
        <w:ind w:left="928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Grube 5-warstwowe dno gwarantuje utrzymanie stałej temperatury,</w:t>
      </w:r>
    </w:p>
    <w:p w:rsidR="00792DF9" w:rsidRPr="002C462A" w:rsidRDefault="00792DF9" w:rsidP="00020D53">
      <w:pPr>
        <w:widowControl/>
        <w:suppressAutoHyphens w:val="0"/>
        <w:ind w:left="928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Ilość garnków w komplecie: 4 garnki i 1 rondel w komplecie</w:t>
      </w:r>
    </w:p>
    <w:p w:rsidR="00792DF9" w:rsidRPr="002C462A" w:rsidRDefault="00792DF9" w:rsidP="00020D53">
      <w:pPr>
        <w:widowControl/>
        <w:suppressAutoHyphens w:val="0"/>
        <w:ind w:left="928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Kolor z zewnątrz: srebrny</w:t>
      </w:r>
    </w:p>
    <w:p w:rsidR="00792DF9" w:rsidRPr="002C462A" w:rsidRDefault="00792DF9" w:rsidP="00020D53">
      <w:pPr>
        <w:widowControl/>
        <w:suppressAutoHyphens w:val="0"/>
        <w:ind w:left="928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Kolor wewnątrz: srebrny</w:t>
      </w:r>
    </w:p>
    <w:p w:rsidR="00792DF9" w:rsidRPr="002C462A" w:rsidRDefault="00792DF9" w:rsidP="00C65CAC">
      <w:pPr>
        <w:widowControl/>
        <w:numPr>
          <w:ilvl w:val="0"/>
          <w:numId w:val="27"/>
        </w:numPr>
        <w:suppressAutoHyphens w:val="0"/>
        <w:ind w:left="567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Rodzaj pokrywy: pokrywy szklane</w:t>
      </w:r>
    </w:p>
    <w:p w:rsidR="00792DF9" w:rsidRPr="002C462A" w:rsidRDefault="00792DF9" w:rsidP="00C65CAC">
      <w:pPr>
        <w:widowControl/>
        <w:numPr>
          <w:ilvl w:val="0"/>
          <w:numId w:val="27"/>
        </w:numPr>
        <w:suppressAutoHyphens w:val="0"/>
        <w:ind w:left="567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 zestawie:</w:t>
      </w:r>
    </w:p>
    <w:p w:rsidR="00792DF9" w:rsidRPr="002C462A" w:rsidRDefault="00792DF9" w:rsidP="00792DF9">
      <w:pPr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Garnek śr.16cm, wysokość 9,5cm, o pojemności całkowitej 1,8 L + pokrywa,</w:t>
      </w:r>
    </w:p>
    <w:p w:rsidR="00792DF9" w:rsidRPr="002C462A" w:rsidRDefault="00792DF9" w:rsidP="00792DF9">
      <w:pPr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Rondel śr.16cm, wysokość 9,5cm, o pojemności całkowitej 1,8L + pokrywa,</w:t>
      </w:r>
    </w:p>
    <w:p w:rsidR="00792DF9" w:rsidRPr="002C462A" w:rsidRDefault="00792DF9" w:rsidP="00792DF9">
      <w:pPr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Garnek śr.18cm, wysokość 10,5cm, o pojemności całkowitej 2,5 L + pokrywa,</w:t>
      </w:r>
    </w:p>
    <w:p w:rsidR="00792DF9" w:rsidRPr="002C462A" w:rsidRDefault="00792DF9" w:rsidP="00792DF9">
      <w:pPr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Garnek śr.20cm, wysokość 11,5cm, o pojemności całkowitej 3,2 L + pokrywa,</w:t>
      </w:r>
    </w:p>
    <w:p w:rsidR="00792DF9" w:rsidRPr="002C462A" w:rsidRDefault="00792DF9" w:rsidP="00792DF9">
      <w:pPr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Garnek śr.24cm, wysokość 13,5 cm, o pojemności całkowitej 5,6 L + pokrywa.</w:t>
      </w:r>
    </w:p>
    <w:p w:rsidR="00792DF9" w:rsidRPr="002C462A" w:rsidRDefault="00792DF9" w:rsidP="00792DF9">
      <w:pPr>
        <w:rPr>
          <w:rFonts w:ascii="Cambria" w:eastAsia="Times New Roman" w:hAnsi="Cambria"/>
        </w:rPr>
      </w:pPr>
    </w:p>
    <w:p w:rsidR="00C24528" w:rsidRDefault="00C24528" w:rsidP="00C24528">
      <w:pPr>
        <w:rPr>
          <w:b/>
        </w:rPr>
      </w:pPr>
    </w:p>
    <w:p w:rsidR="00C24528" w:rsidRDefault="00C24528" w:rsidP="00C24528">
      <w:pPr>
        <w:rPr>
          <w:b/>
        </w:rPr>
      </w:pPr>
      <w:r>
        <w:rPr>
          <w:b/>
        </w:rPr>
        <w:t>CZĘŚĆ IV</w:t>
      </w:r>
    </w:p>
    <w:p w:rsidR="00C24528" w:rsidRDefault="00C24528" w:rsidP="00C24528">
      <w:pPr>
        <w:rPr>
          <w:b/>
        </w:rPr>
      </w:pPr>
      <w:r w:rsidRPr="00267717">
        <w:rPr>
          <w:b/>
        </w:rPr>
        <w:t xml:space="preserve">Doposażenie dla zajęć ogólnorozwojowych i rozwijających zainteresowania w </w:t>
      </w:r>
      <w:r>
        <w:rPr>
          <w:b/>
        </w:rPr>
        <w:t xml:space="preserve">Klubie Seniora w </w:t>
      </w:r>
      <w:r w:rsidR="00DE1801">
        <w:rPr>
          <w:b/>
        </w:rPr>
        <w:t>Pisarach</w:t>
      </w:r>
    </w:p>
    <w:p w:rsidR="00DE1801" w:rsidRPr="00020D53" w:rsidRDefault="00DE1801" w:rsidP="00020D53">
      <w:pPr>
        <w:pStyle w:val="Akapitzlist"/>
        <w:widowControl/>
        <w:numPr>
          <w:ilvl w:val="1"/>
          <w:numId w:val="26"/>
        </w:numPr>
        <w:suppressAutoHyphens w:val="0"/>
        <w:jc w:val="both"/>
        <w:rPr>
          <w:rFonts w:ascii="Cambria" w:hAnsi="Cambria"/>
          <w:lang w:eastAsia="x-none"/>
        </w:rPr>
      </w:pPr>
      <w:r w:rsidRPr="00020D53">
        <w:rPr>
          <w:rFonts w:ascii="Cambria" w:hAnsi="Cambria"/>
        </w:rPr>
        <w:t>wyciskarka wolnoobrotowa -1 sztuka:</w:t>
      </w:r>
    </w:p>
    <w:p w:rsidR="00DE1801" w:rsidRPr="002C462A" w:rsidRDefault="00DE1801" w:rsidP="00DE1801">
      <w:pPr>
        <w:widowControl/>
        <w:numPr>
          <w:ilvl w:val="0"/>
          <w:numId w:val="13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charakterystyka techniczna:</w:t>
      </w:r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Technologia delikatnego wyciskania SST</w:t>
      </w:r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Obroty: 43 </w:t>
      </w:r>
      <w:proofErr w:type="spellStart"/>
      <w:r w:rsidRPr="002C462A">
        <w:rPr>
          <w:rFonts w:ascii="Cambria" w:eastAsia="Times New Roman" w:hAnsi="Cambria"/>
        </w:rPr>
        <w:t>obr</w:t>
      </w:r>
      <w:proofErr w:type="spellEnd"/>
      <w:r w:rsidRPr="002C462A">
        <w:rPr>
          <w:rFonts w:ascii="Cambria" w:eastAsia="Times New Roman" w:hAnsi="Cambria"/>
        </w:rPr>
        <w:t>./min</w:t>
      </w:r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Dźwignia regulacji konsystencji soku</w:t>
      </w:r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Misa o pojemności 500 ml</w:t>
      </w:r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Wałek ślimakowy z podwójną łopatką i kosz na sitka </w:t>
      </w:r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Obrotowy kosz z 4 silikonowymi szczoteczkami</w:t>
      </w:r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Funkcja "</w:t>
      </w:r>
      <w:proofErr w:type="spellStart"/>
      <w:r w:rsidRPr="002C462A">
        <w:rPr>
          <w:rFonts w:ascii="Cambria" w:eastAsia="Times New Roman" w:hAnsi="Cambria"/>
        </w:rPr>
        <w:t>Reverse</w:t>
      </w:r>
      <w:proofErr w:type="spellEnd"/>
      <w:r w:rsidRPr="002C462A">
        <w:rPr>
          <w:rFonts w:ascii="Cambria" w:eastAsia="Times New Roman" w:hAnsi="Cambria"/>
        </w:rPr>
        <w:t>"</w:t>
      </w:r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Nóżki antypoślizgowe</w:t>
      </w:r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moc: 150 w</w:t>
      </w:r>
    </w:p>
    <w:p w:rsidR="00DE1801" w:rsidRPr="002C462A" w:rsidRDefault="00DE1801" w:rsidP="00DE1801">
      <w:pPr>
        <w:widowControl/>
        <w:numPr>
          <w:ilvl w:val="0"/>
          <w:numId w:val="13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wyposażenie standardowe:</w:t>
      </w:r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- 2 sitka: do klarownych soków i do gęstych soków</w:t>
      </w:r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Popychacz</w:t>
      </w:r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Pojemnik na sok z pokrywką: 1 l</w:t>
      </w:r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Pojemnik na pulpę: 1,6 l</w:t>
      </w:r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- 2 szczoteczki do czyszczenia</w:t>
      </w:r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Książeczka z 12 przepisami</w:t>
      </w:r>
    </w:p>
    <w:p w:rsidR="00DE1801" w:rsidRPr="002C462A" w:rsidRDefault="00DE1801" w:rsidP="00DE1801">
      <w:pPr>
        <w:widowControl/>
        <w:numPr>
          <w:ilvl w:val="0"/>
          <w:numId w:val="13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specyfikacja ogólna:</w:t>
      </w:r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Wymiary: 412,6 x 269,6 x 170,6 mm (W x S x G)</w:t>
      </w:r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Waga netto: 7,2 kg</w:t>
      </w:r>
    </w:p>
    <w:p w:rsidR="00DE1801" w:rsidRPr="002C462A" w:rsidRDefault="00DE1801" w:rsidP="00DE1801">
      <w:pPr>
        <w:widowControl/>
        <w:numPr>
          <w:ilvl w:val="0"/>
          <w:numId w:val="13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lastRenderedPageBreak/>
        <w:t>specyfikacja elektryczna:</w:t>
      </w:r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Częstotliwość: 50/60 </w:t>
      </w:r>
      <w:proofErr w:type="spellStart"/>
      <w:r w:rsidRPr="002C462A">
        <w:rPr>
          <w:rFonts w:ascii="Cambria" w:eastAsia="Times New Roman" w:hAnsi="Cambria"/>
        </w:rPr>
        <w:t>Hz</w:t>
      </w:r>
      <w:proofErr w:type="spellEnd"/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</w:p>
    <w:p w:rsidR="00DE1801" w:rsidRPr="00020D53" w:rsidRDefault="00DE1801" w:rsidP="00020D53">
      <w:pPr>
        <w:pStyle w:val="Akapitzlist"/>
        <w:widowControl/>
        <w:numPr>
          <w:ilvl w:val="1"/>
          <w:numId w:val="26"/>
        </w:numPr>
        <w:suppressAutoHyphens w:val="0"/>
        <w:spacing w:line="276" w:lineRule="auto"/>
        <w:jc w:val="both"/>
        <w:rPr>
          <w:rFonts w:ascii="Cambria" w:hAnsi="Cambria"/>
          <w:lang w:eastAsia="x-none"/>
        </w:rPr>
      </w:pPr>
      <w:r w:rsidRPr="00020D53">
        <w:rPr>
          <w:rFonts w:ascii="Cambria" w:hAnsi="Cambria"/>
          <w:lang w:eastAsia="x-none"/>
        </w:rPr>
        <w:t>Ekspres do kawy -1 sztuka:</w:t>
      </w:r>
    </w:p>
    <w:p w:rsidR="00DE1801" w:rsidRPr="002C462A" w:rsidRDefault="00DE1801" w:rsidP="00DE1801">
      <w:pPr>
        <w:widowControl/>
        <w:numPr>
          <w:ilvl w:val="0"/>
          <w:numId w:val="13"/>
        </w:numPr>
        <w:suppressAutoHyphens w:val="0"/>
        <w:ind w:left="709" w:hanging="357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Rodzaj ekspresu: Ciśnieniowy</w:t>
      </w:r>
    </w:p>
    <w:p w:rsidR="00DE1801" w:rsidRPr="002C462A" w:rsidRDefault="00DE1801" w:rsidP="00DE1801">
      <w:pPr>
        <w:widowControl/>
        <w:numPr>
          <w:ilvl w:val="0"/>
          <w:numId w:val="13"/>
        </w:numPr>
        <w:suppressAutoHyphens w:val="0"/>
        <w:ind w:left="70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Rodzaj kawy: Mielona, Ziarnista</w:t>
      </w:r>
    </w:p>
    <w:p w:rsidR="00DE1801" w:rsidRPr="002C462A" w:rsidRDefault="00DE1801" w:rsidP="00DE1801">
      <w:pPr>
        <w:widowControl/>
        <w:numPr>
          <w:ilvl w:val="0"/>
          <w:numId w:val="13"/>
        </w:numPr>
        <w:suppressAutoHyphens w:val="0"/>
        <w:ind w:left="70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Moc [W]: 1500</w:t>
      </w:r>
    </w:p>
    <w:p w:rsidR="00DE1801" w:rsidRPr="002C462A" w:rsidRDefault="00DE1801" w:rsidP="00DE1801">
      <w:pPr>
        <w:widowControl/>
        <w:numPr>
          <w:ilvl w:val="0"/>
          <w:numId w:val="13"/>
        </w:numPr>
        <w:suppressAutoHyphens w:val="0"/>
        <w:ind w:left="70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Ciśnienie [bar]: 15</w:t>
      </w:r>
    </w:p>
    <w:p w:rsidR="00DE1801" w:rsidRPr="002C462A" w:rsidRDefault="00DE1801" w:rsidP="00DE1801">
      <w:pPr>
        <w:widowControl/>
        <w:numPr>
          <w:ilvl w:val="0"/>
          <w:numId w:val="13"/>
        </w:numPr>
        <w:suppressAutoHyphens w:val="0"/>
        <w:ind w:left="709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Spienianie mleka: Tak</w:t>
      </w:r>
    </w:p>
    <w:p w:rsidR="00DE1801" w:rsidRPr="002C462A" w:rsidRDefault="00DE1801" w:rsidP="00DE1801">
      <w:pPr>
        <w:widowControl/>
        <w:numPr>
          <w:ilvl w:val="0"/>
          <w:numId w:val="14"/>
        </w:numPr>
        <w:tabs>
          <w:tab w:val="clear" w:pos="720"/>
          <w:tab w:val="left" w:pos="360"/>
        </w:tabs>
        <w:suppressAutoHyphens w:val="0"/>
        <w:ind w:left="709" w:hanging="34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Głębokość [cm]: 46.5</w:t>
      </w:r>
    </w:p>
    <w:p w:rsidR="00DE1801" w:rsidRPr="002C462A" w:rsidRDefault="00DE1801" w:rsidP="00DE1801">
      <w:pPr>
        <w:widowControl/>
        <w:numPr>
          <w:ilvl w:val="0"/>
          <w:numId w:val="14"/>
        </w:numPr>
        <w:tabs>
          <w:tab w:val="clear" w:pos="720"/>
          <w:tab w:val="left" w:pos="360"/>
        </w:tabs>
        <w:suppressAutoHyphens w:val="0"/>
        <w:ind w:left="709" w:hanging="34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Pojemność [filiżanki]: 2</w:t>
      </w:r>
    </w:p>
    <w:p w:rsidR="00DE1801" w:rsidRPr="002C462A" w:rsidRDefault="00DE1801" w:rsidP="00DE1801">
      <w:pPr>
        <w:widowControl/>
        <w:numPr>
          <w:ilvl w:val="0"/>
          <w:numId w:val="14"/>
        </w:numPr>
        <w:tabs>
          <w:tab w:val="clear" w:pos="720"/>
          <w:tab w:val="left" w:pos="360"/>
        </w:tabs>
        <w:suppressAutoHyphens w:val="0"/>
        <w:ind w:left="709" w:hanging="34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Pojemność zbiornika na kawę [g]: 300</w:t>
      </w:r>
    </w:p>
    <w:p w:rsidR="00DE1801" w:rsidRPr="002C462A" w:rsidRDefault="00DE1801" w:rsidP="00DE1801">
      <w:pPr>
        <w:widowControl/>
        <w:numPr>
          <w:ilvl w:val="0"/>
          <w:numId w:val="14"/>
        </w:numPr>
        <w:tabs>
          <w:tab w:val="clear" w:pos="720"/>
          <w:tab w:val="left" w:pos="360"/>
        </w:tabs>
        <w:suppressAutoHyphens w:val="0"/>
        <w:ind w:left="709" w:hanging="34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Pojemność zbiornika na wodę [l]: 1.7</w:t>
      </w:r>
    </w:p>
    <w:p w:rsidR="00DE1801" w:rsidRPr="002C462A" w:rsidRDefault="00DE1801" w:rsidP="00DE1801">
      <w:pPr>
        <w:widowControl/>
        <w:numPr>
          <w:ilvl w:val="0"/>
          <w:numId w:val="14"/>
        </w:numPr>
        <w:tabs>
          <w:tab w:val="clear" w:pos="720"/>
          <w:tab w:val="left" w:pos="360"/>
        </w:tabs>
        <w:suppressAutoHyphens w:val="0"/>
        <w:ind w:left="709" w:hanging="34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Szerokość [cm]: 28</w:t>
      </w:r>
    </w:p>
    <w:p w:rsidR="00DE1801" w:rsidRPr="002C462A" w:rsidRDefault="00DE1801" w:rsidP="00DE1801">
      <w:pPr>
        <w:widowControl/>
        <w:numPr>
          <w:ilvl w:val="0"/>
          <w:numId w:val="14"/>
        </w:numPr>
        <w:tabs>
          <w:tab w:val="clear" w:pos="720"/>
          <w:tab w:val="left" w:pos="360"/>
        </w:tabs>
        <w:suppressAutoHyphens w:val="0"/>
        <w:ind w:left="709" w:hanging="34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Wskaźnik poziomu wody: Tak</w:t>
      </w:r>
    </w:p>
    <w:p w:rsidR="00DE1801" w:rsidRPr="002C462A" w:rsidRDefault="00DE1801" w:rsidP="00DE1801">
      <w:pPr>
        <w:widowControl/>
        <w:numPr>
          <w:ilvl w:val="0"/>
          <w:numId w:val="14"/>
        </w:numPr>
        <w:tabs>
          <w:tab w:val="clear" w:pos="720"/>
          <w:tab w:val="left" w:pos="360"/>
        </w:tabs>
        <w:suppressAutoHyphens w:val="0"/>
        <w:ind w:left="709" w:hanging="34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Wysokość [cm]: 38.5</w:t>
      </w:r>
    </w:p>
    <w:p w:rsidR="00DE1801" w:rsidRPr="002C462A" w:rsidRDefault="00DE1801" w:rsidP="00DE1801">
      <w:pPr>
        <w:widowControl/>
        <w:numPr>
          <w:ilvl w:val="0"/>
          <w:numId w:val="14"/>
        </w:numPr>
        <w:tabs>
          <w:tab w:val="clear" w:pos="720"/>
          <w:tab w:val="left" w:pos="360"/>
        </w:tabs>
        <w:suppressAutoHyphens w:val="0"/>
        <w:ind w:left="709" w:hanging="34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Automatyczne przygotowanie: Espresso Cappuccino Latte </w:t>
      </w:r>
      <w:proofErr w:type="spellStart"/>
      <w:r w:rsidRPr="002C462A">
        <w:rPr>
          <w:rFonts w:ascii="Cambria" w:eastAsia="Times New Roman" w:hAnsi="Cambria"/>
        </w:rPr>
        <w:t>macchiato</w:t>
      </w:r>
      <w:proofErr w:type="spellEnd"/>
      <w:r w:rsidRPr="002C462A">
        <w:rPr>
          <w:rFonts w:ascii="Cambria" w:eastAsia="Times New Roman" w:hAnsi="Cambria"/>
        </w:rPr>
        <w:t xml:space="preserve"> </w:t>
      </w:r>
      <w:proofErr w:type="spellStart"/>
      <w:r w:rsidRPr="002C462A">
        <w:rPr>
          <w:rFonts w:ascii="Cambria" w:eastAsia="Times New Roman" w:hAnsi="Cambria"/>
        </w:rPr>
        <w:t>Caffe</w:t>
      </w:r>
      <w:proofErr w:type="spellEnd"/>
      <w:r w:rsidRPr="002C462A">
        <w:rPr>
          <w:rFonts w:ascii="Cambria" w:eastAsia="Times New Roman" w:hAnsi="Cambria"/>
        </w:rPr>
        <w:t xml:space="preserve"> </w:t>
      </w:r>
      <w:proofErr w:type="spellStart"/>
      <w:r w:rsidRPr="002C462A">
        <w:rPr>
          <w:rFonts w:ascii="Cambria" w:eastAsia="Times New Roman" w:hAnsi="Cambria"/>
        </w:rPr>
        <w:t>Crema</w:t>
      </w:r>
      <w:proofErr w:type="spellEnd"/>
      <w:r w:rsidRPr="002C462A">
        <w:rPr>
          <w:rFonts w:ascii="Cambria" w:eastAsia="Times New Roman" w:hAnsi="Cambria"/>
        </w:rPr>
        <w:t xml:space="preserve"> Espresso </w:t>
      </w:r>
      <w:proofErr w:type="spellStart"/>
      <w:r w:rsidRPr="002C462A">
        <w:rPr>
          <w:rFonts w:ascii="Cambria" w:eastAsia="Times New Roman" w:hAnsi="Cambria"/>
        </w:rPr>
        <w:t>Macchiato</w:t>
      </w:r>
      <w:proofErr w:type="spellEnd"/>
    </w:p>
    <w:p w:rsidR="00DE1801" w:rsidRPr="002C462A" w:rsidRDefault="00DE1801" w:rsidP="00DE1801">
      <w:pPr>
        <w:widowControl/>
        <w:numPr>
          <w:ilvl w:val="0"/>
          <w:numId w:val="14"/>
        </w:numPr>
        <w:tabs>
          <w:tab w:val="clear" w:pos="720"/>
          <w:tab w:val="left" w:pos="360"/>
        </w:tabs>
        <w:suppressAutoHyphens w:val="0"/>
        <w:ind w:left="709" w:hanging="34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Funkcje dodatkowe: Technologia </w:t>
      </w:r>
      <w:proofErr w:type="spellStart"/>
      <w:r w:rsidRPr="002C462A">
        <w:rPr>
          <w:rFonts w:ascii="Cambria" w:eastAsia="Times New Roman" w:hAnsi="Cambria"/>
        </w:rPr>
        <w:t>sensoFlow</w:t>
      </w:r>
      <w:proofErr w:type="spellEnd"/>
      <w:r w:rsidRPr="002C462A">
        <w:rPr>
          <w:rFonts w:ascii="Cambria" w:eastAsia="Times New Roman" w:hAnsi="Cambria"/>
        </w:rPr>
        <w:t xml:space="preserve"> System Wskaźnik braku ziaren kawy </w:t>
      </w:r>
      <w:proofErr w:type="spellStart"/>
      <w:r w:rsidRPr="002C462A">
        <w:rPr>
          <w:rFonts w:ascii="Cambria" w:eastAsia="Times New Roman" w:hAnsi="Cambria"/>
        </w:rPr>
        <w:t>Aroma</w:t>
      </w:r>
      <w:proofErr w:type="spellEnd"/>
      <w:r w:rsidRPr="002C462A">
        <w:rPr>
          <w:rFonts w:ascii="Cambria" w:eastAsia="Times New Roman" w:hAnsi="Cambria"/>
        </w:rPr>
        <w:t xml:space="preserve"> </w:t>
      </w:r>
      <w:proofErr w:type="spellStart"/>
      <w:r w:rsidRPr="002C462A">
        <w:rPr>
          <w:rFonts w:ascii="Cambria" w:eastAsia="Times New Roman" w:hAnsi="Cambria"/>
        </w:rPr>
        <w:t>Pressure</w:t>
      </w:r>
      <w:proofErr w:type="spellEnd"/>
      <w:r w:rsidRPr="002C462A">
        <w:rPr>
          <w:rFonts w:ascii="Cambria" w:eastAsia="Times New Roman" w:hAnsi="Cambria"/>
        </w:rPr>
        <w:t xml:space="preserve"> System </w:t>
      </w:r>
      <w:proofErr w:type="spellStart"/>
      <w:r w:rsidRPr="002C462A">
        <w:rPr>
          <w:rFonts w:ascii="Cambria" w:eastAsia="Times New Roman" w:hAnsi="Cambria"/>
        </w:rPr>
        <w:t>MilkClean</w:t>
      </w:r>
      <w:proofErr w:type="spellEnd"/>
      <w:r w:rsidRPr="002C462A">
        <w:rPr>
          <w:rFonts w:ascii="Cambria" w:eastAsia="Times New Roman" w:hAnsi="Cambria"/>
        </w:rPr>
        <w:t xml:space="preserve"> - łatwe czyszczenie systemu spieniania mleka wykorzystujące uderzenie pary Panel dotykowy Automatyczne wyłączanie Funkcja przypominania o konieczności odkamieniania Regulacja ilości wody na filiżankę Wskaźnik braku wody - intensywny aromat kawy </w:t>
      </w:r>
      <w:proofErr w:type="spellStart"/>
      <w:r w:rsidRPr="002C462A">
        <w:rPr>
          <w:rFonts w:ascii="Cambria" w:eastAsia="Times New Roman" w:hAnsi="Cambria"/>
        </w:rPr>
        <w:t>Calc'nClean</w:t>
      </w:r>
      <w:proofErr w:type="spellEnd"/>
      <w:r w:rsidRPr="002C462A">
        <w:rPr>
          <w:rFonts w:ascii="Cambria" w:eastAsia="Times New Roman" w:hAnsi="Cambria"/>
        </w:rPr>
        <w:t xml:space="preserve"> Możliwość ustawienia twardości wody</w:t>
      </w:r>
    </w:p>
    <w:p w:rsidR="00DE1801" w:rsidRPr="002C462A" w:rsidRDefault="00DE1801" w:rsidP="00020D53">
      <w:pPr>
        <w:widowControl/>
        <w:numPr>
          <w:ilvl w:val="1"/>
          <w:numId w:val="26"/>
        </w:numPr>
        <w:suppressAutoHyphens w:val="0"/>
        <w:spacing w:before="100" w:beforeAutospacing="1"/>
        <w:ind w:left="70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Warnik 10l – 1 sztuka:</w:t>
      </w:r>
    </w:p>
    <w:p w:rsidR="00DE1801" w:rsidRPr="002C462A" w:rsidRDefault="00DE1801" w:rsidP="00DE1801">
      <w:pPr>
        <w:widowControl/>
        <w:numPr>
          <w:ilvl w:val="0"/>
          <w:numId w:val="15"/>
        </w:numPr>
        <w:suppressAutoHyphens w:val="0"/>
        <w:ind w:hanging="357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niekapiący kranik</w:t>
      </w:r>
    </w:p>
    <w:p w:rsidR="00DE1801" w:rsidRPr="002C462A" w:rsidRDefault="00DE1801" w:rsidP="00DE1801">
      <w:pPr>
        <w:widowControl/>
        <w:numPr>
          <w:ilvl w:val="0"/>
          <w:numId w:val="15"/>
        </w:numPr>
        <w:suppressAutoHyphens w:val="0"/>
        <w:ind w:hanging="357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tacka ociekowa</w:t>
      </w:r>
    </w:p>
    <w:p w:rsidR="00DE1801" w:rsidRPr="002C462A" w:rsidRDefault="00DE1801" w:rsidP="00DE1801">
      <w:pPr>
        <w:widowControl/>
        <w:numPr>
          <w:ilvl w:val="0"/>
          <w:numId w:val="1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wskaźnik poziomu wody</w:t>
      </w:r>
    </w:p>
    <w:p w:rsidR="00DE1801" w:rsidRPr="002C462A" w:rsidRDefault="00DE1801" w:rsidP="00DE1801">
      <w:pPr>
        <w:widowControl/>
        <w:numPr>
          <w:ilvl w:val="0"/>
          <w:numId w:val="1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obudowa i zbiornik ze stali nierdzewnej</w:t>
      </w:r>
    </w:p>
    <w:p w:rsidR="00DE1801" w:rsidRPr="002C462A" w:rsidRDefault="00DE1801" w:rsidP="00DE1801">
      <w:pPr>
        <w:widowControl/>
        <w:numPr>
          <w:ilvl w:val="0"/>
          <w:numId w:val="1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zasilanie: 230v</w:t>
      </w:r>
    </w:p>
    <w:p w:rsidR="00DE1801" w:rsidRPr="002C462A" w:rsidRDefault="00DE1801" w:rsidP="00DE1801">
      <w:pPr>
        <w:widowControl/>
        <w:numPr>
          <w:ilvl w:val="0"/>
          <w:numId w:val="1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wymiary wewnętrzne: średnica 200 mm x wysokość 270 mm</w:t>
      </w:r>
    </w:p>
    <w:p w:rsidR="00DE1801" w:rsidRPr="002C462A" w:rsidRDefault="00DE1801" w:rsidP="00DE1801">
      <w:pPr>
        <w:widowControl/>
        <w:numPr>
          <w:ilvl w:val="0"/>
          <w:numId w:val="1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wymiary zewnętrzne: średnica 235 mm x wysokość 440 mm</w:t>
      </w:r>
    </w:p>
    <w:p w:rsidR="00DE1801" w:rsidRPr="002C462A" w:rsidRDefault="00DE1801" w:rsidP="00DE1801">
      <w:pPr>
        <w:widowControl/>
        <w:numPr>
          <w:ilvl w:val="0"/>
          <w:numId w:val="1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moc: 1,5kw</w:t>
      </w:r>
    </w:p>
    <w:p w:rsidR="00DE1801" w:rsidRPr="002C462A" w:rsidRDefault="00DE1801" w:rsidP="00DE1801">
      <w:pPr>
        <w:widowControl/>
        <w:numPr>
          <w:ilvl w:val="0"/>
          <w:numId w:val="1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pojemność użytkowa 8l</w:t>
      </w:r>
    </w:p>
    <w:p w:rsidR="00DE1801" w:rsidRPr="002C462A" w:rsidRDefault="00DE1801" w:rsidP="00020D53">
      <w:pPr>
        <w:widowControl/>
        <w:numPr>
          <w:ilvl w:val="1"/>
          <w:numId w:val="26"/>
        </w:numPr>
        <w:suppressAutoHyphens w:val="0"/>
        <w:spacing w:before="100" w:beforeAutospacing="1"/>
        <w:ind w:left="709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Maszynka do mielenia mięsa – 1 sztuka:</w:t>
      </w:r>
    </w:p>
    <w:p w:rsidR="00DE1801" w:rsidRPr="002C462A" w:rsidRDefault="00DE1801" w:rsidP="00DE1801">
      <w:pPr>
        <w:widowControl/>
        <w:numPr>
          <w:ilvl w:val="0"/>
          <w:numId w:val="16"/>
        </w:numPr>
        <w:suppressAutoHyphens w:val="0"/>
        <w:ind w:hanging="357"/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Moc: 1900 W </w:t>
      </w:r>
    </w:p>
    <w:p w:rsidR="00DE1801" w:rsidRPr="002C462A" w:rsidRDefault="00DE1801" w:rsidP="00DE1801">
      <w:pPr>
        <w:widowControl/>
        <w:numPr>
          <w:ilvl w:val="0"/>
          <w:numId w:val="17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Barwa obudowy: biały </w:t>
      </w:r>
    </w:p>
    <w:p w:rsidR="00DE1801" w:rsidRPr="002C462A" w:rsidRDefault="00DE1801" w:rsidP="00DE1801">
      <w:pPr>
        <w:widowControl/>
        <w:numPr>
          <w:ilvl w:val="0"/>
          <w:numId w:val="18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Wydajność mielenia: 1,7 kg na minutę </w:t>
      </w:r>
    </w:p>
    <w:p w:rsidR="00DE1801" w:rsidRPr="002C462A" w:rsidRDefault="00DE1801" w:rsidP="00DE1801">
      <w:pPr>
        <w:widowControl/>
        <w:numPr>
          <w:ilvl w:val="0"/>
          <w:numId w:val="19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Wielkość otworów w sitkach: 4 mm, 8 mm </w:t>
      </w:r>
    </w:p>
    <w:p w:rsidR="00DE1801" w:rsidRPr="002C462A" w:rsidRDefault="00DE1801" w:rsidP="00DE1801">
      <w:pPr>
        <w:widowControl/>
        <w:numPr>
          <w:ilvl w:val="0"/>
          <w:numId w:val="20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>Mielenie twardych produktów (</w:t>
      </w:r>
      <w:proofErr w:type="spellStart"/>
      <w:r w:rsidRPr="002C462A">
        <w:rPr>
          <w:rFonts w:ascii="Cambria" w:hAnsi="Cambria"/>
        </w:rPr>
        <w:t>Revers</w:t>
      </w:r>
      <w:proofErr w:type="spellEnd"/>
      <w:r w:rsidRPr="002C462A">
        <w:rPr>
          <w:rFonts w:ascii="Cambria" w:hAnsi="Cambria"/>
        </w:rPr>
        <w:t xml:space="preserve">): nie </w:t>
      </w:r>
    </w:p>
    <w:p w:rsidR="00DE1801" w:rsidRPr="002C462A" w:rsidRDefault="00DE1801" w:rsidP="00DE1801">
      <w:pPr>
        <w:widowControl/>
        <w:numPr>
          <w:ilvl w:val="0"/>
          <w:numId w:val="21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Sitko do maku: nie </w:t>
      </w:r>
    </w:p>
    <w:p w:rsidR="00DE1801" w:rsidRPr="002C462A" w:rsidRDefault="00DE1801" w:rsidP="00DE1801">
      <w:pPr>
        <w:widowControl/>
        <w:numPr>
          <w:ilvl w:val="0"/>
          <w:numId w:val="22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lastRenderedPageBreak/>
        <w:t xml:space="preserve">Opcja rozbudowy: tak </w:t>
      </w:r>
    </w:p>
    <w:p w:rsidR="00DE1801" w:rsidRPr="002C462A" w:rsidRDefault="00DE1801" w:rsidP="00DE1801">
      <w:pPr>
        <w:widowControl/>
        <w:numPr>
          <w:ilvl w:val="0"/>
          <w:numId w:val="23"/>
        </w:numPr>
        <w:suppressAutoHyphens w:val="0"/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Wyposażenie: przystawka do szatkowania, 3 bębny do szatkownicy, nasadka masarska, 2 sitka, nożyk, taca zasypowa, popychacz, instrukcja obsługi w języku polskim, karta gwarancyjna </w:t>
      </w:r>
    </w:p>
    <w:p w:rsidR="00DE1801" w:rsidRPr="002C462A" w:rsidRDefault="00DE1801" w:rsidP="00DE1801">
      <w:pPr>
        <w:ind w:left="720"/>
        <w:jc w:val="both"/>
        <w:rPr>
          <w:rFonts w:ascii="Cambria" w:hAnsi="Cambria"/>
        </w:rPr>
      </w:pPr>
    </w:p>
    <w:p w:rsidR="00DE1801" w:rsidRPr="002C462A" w:rsidRDefault="00DE1801" w:rsidP="00020D53">
      <w:pPr>
        <w:widowControl/>
        <w:numPr>
          <w:ilvl w:val="1"/>
          <w:numId w:val="26"/>
        </w:numPr>
        <w:suppressAutoHyphens w:val="0"/>
        <w:spacing w:line="276" w:lineRule="auto"/>
        <w:ind w:left="709"/>
        <w:jc w:val="both"/>
        <w:rPr>
          <w:rFonts w:ascii="Cambria" w:hAnsi="Cambria"/>
        </w:rPr>
      </w:pPr>
      <w:r w:rsidRPr="002C462A">
        <w:rPr>
          <w:rFonts w:ascii="Cambria" w:hAnsi="Cambria"/>
        </w:rPr>
        <w:t>Robot kuchenny – 1 sztuka:</w:t>
      </w:r>
    </w:p>
    <w:p w:rsidR="00DE1801" w:rsidRPr="002C462A" w:rsidRDefault="00DE1801" w:rsidP="00DE1801">
      <w:pPr>
        <w:ind w:left="284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Funkcje:</w:t>
      </w:r>
    </w:p>
    <w:p w:rsidR="00DE1801" w:rsidRPr="002C462A" w:rsidRDefault="00DE1801" w:rsidP="00DE1801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3 prędkości + funkcja PULSE</w:t>
      </w:r>
    </w:p>
    <w:p w:rsidR="00DE1801" w:rsidRPr="002C462A" w:rsidRDefault="00DE1801" w:rsidP="00DE1801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siekanie</w:t>
      </w:r>
    </w:p>
    <w:p w:rsidR="00DE1801" w:rsidRPr="002C462A" w:rsidRDefault="00DE1801" w:rsidP="00DE1801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mieszanie</w:t>
      </w:r>
    </w:p>
    <w:p w:rsidR="00DE1801" w:rsidRPr="002C462A" w:rsidRDefault="00DE1801" w:rsidP="00DE1801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ścieranie</w:t>
      </w:r>
    </w:p>
    <w:p w:rsidR="00DE1801" w:rsidRPr="002C462A" w:rsidRDefault="00DE1801" w:rsidP="00DE1801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rozdrabnianie</w:t>
      </w:r>
    </w:p>
    <w:p w:rsidR="00DE1801" w:rsidRPr="002C462A" w:rsidRDefault="00DE1801" w:rsidP="00DE1801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zagniatanie</w:t>
      </w:r>
    </w:p>
    <w:p w:rsidR="00DE1801" w:rsidRPr="002C462A" w:rsidRDefault="00DE1801" w:rsidP="00DE1801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miksowanie</w:t>
      </w:r>
    </w:p>
    <w:p w:rsidR="00DE1801" w:rsidRPr="002C462A" w:rsidRDefault="00DE1801" w:rsidP="00DE1801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ubijanie</w:t>
      </w:r>
    </w:p>
    <w:p w:rsidR="00DE1801" w:rsidRPr="002C462A" w:rsidRDefault="00DE1801" w:rsidP="00DE1801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krojenie w plastry</w:t>
      </w:r>
    </w:p>
    <w:p w:rsidR="00DE1801" w:rsidRPr="002C462A" w:rsidRDefault="00DE1801" w:rsidP="00DE1801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wyciskanie soku</w:t>
      </w:r>
    </w:p>
    <w:p w:rsidR="00DE1801" w:rsidRPr="002C462A" w:rsidRDefault="00DE1801" w:rsidP="00DE1801">
      <w:pPr>
        <w:widowControl/>
        <w:numPr>
          <w:ilvl w:val="0"/>
          <w:numId w:val="24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automatyczny system bezpieczeństwa</w:t>
      </w:r>
    </w:p>
    <w:p w:rsidR="00DE1801" w:rsidRPr="002C462A" w:rsidRDefault="00DE1801" w:rsidP="00DE1801">
      <w:pPr>
        <w:ind w:left="284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Wyposażenie:</w:t>
      </w:r>
    </w:p>
    <w:p w:rsidR="00DE1801" w:rsidRPr="002C462A" w:rsidRDefault="00DE1801" w:rsidP="00DE1801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misa malaksera o pojemności 1,5 l</w:t>
      </w:r>
    </w:p>
    <w:p w:rsidR="00DE1801" w:rsidRPr="002C462A" w:rsidRDefault="00DE1801" w:rsidP="00DE1801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misa </w:t>
      </w:r>
      <w:proofErr w:type="spellStart"/>
      <w:r w:rsidRPr="002C462A">
        <w:rPr>
          <w:rFonts w:ascii="Cambria" w:eastAsia="Times New Roman" w:hAnsi="Cambria"/>
        </w:rPr>
        <w:t>blendera</w:t>
      </w:r>
      <w:proofErr w:type="spellEnd"/>
      <w:r w:rsidRPr="002C462A">
        <w:rPr>
          <w:rFonts w:ascii="Cambria" w:eastAsia="Times New Roman" w:hAnsi="Cambria"/>
        </w:rPr>
        <w:t xml:space="preserve"> o pojemności 1 l</w:t>
      </w:r>
    </w:p>
    <w:p w:rsidR="00DE1801" w:rsidRPr="002C462A" w:rsidRDefault="00DE1801" w:rsidP="00DE1801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noże ze stali nierdzewnej</w:t>
      </w:r>
    </w:p>
    <w:p w:rsidR="00DE1801" w:rsidRPr="002C462A" w:rsidRDefault="00DE1801" w:rsidP="00DE1801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mieszadło do ciasta</w:t>
      </w:r>
    </w:p>
    <w:p w:rsidR="00DE1801" w:rsidRPr="002C462A" w:rsidRDefault="00DE1801" w:rsidP="00DE1801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drutowy ubijak do piany</w:t>
      </w:r>
    </w:p>
    <w:p w:rsidR="00DE1801" w:rsidRPr="002C462A" w:rsidRDefault="00DE1801" w:rsidP="00DE1801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4 pełne tarcze ze stali nierdzewnej:</w:t>
      </w:r>
    </w:p>
    <w:p w:rsidR="00DE1801" w:rsidRPr="002C462A" w:rsidRDefault="00DE1801" w:rsidP="00DE1801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tarcza do ucierania ziemniaków</w:t>
      </w:r>
    </w:p>
    <w:p w:rsidR="00DE1801" w:rsidRPr="002C462A" w:rsidRDefault="00DE1801" w:rsidP="00DE1801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tarcza do frytek i krojenia warzyw w słupki</w:t>
      </w:r>
    </w:p>
    <w:p w:rsidR="00DE1801" w:rsidRPr="002C462A" w:rsidRDefault="00DE1801" w:rsidP="00DE1801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dwustronna tarcza o grubych i cienkich otworach do krojenia warzyw w plastry</w:t>
      </w:r>
    </w:p>
    <w:p w:rsidR="00DE1801" w:rsidRPr="002C462A" w:rsidRDefault="00DE1801" w:rsidP="00DE1801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dwustronna tarcza o dużych i małych otworach do ścierania warzyw i owoców</w:t>
      </w:r>
    </w:p>
    <w:p w:rsidR="00DE1801" w:rsidRPr="002C462A" w:rsidRDefault="00DE1801" w:rsidP="00DE1801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przystawka wirująca do soku</w:t>
      </w:r>
    </w:p>
    <w:p w:rsidR="00DE1801" w:rsidRPr="002C462A" w:rsidRDefault="00DE1801" w:rsidP="00DE1801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wyciskacz do owoców cytrusowych</w:t>
      </w:r>
    </w:p>
    <w:p w:rsidR="00DE1801" w:rsidRPr="002C462A" w:rsidRDefault="00DE1801" w:rsidP="00DE1801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pojemnik na akcesoria</w:t>
      </w:r>
    </w:p>
    <w:p w:rsidR="00DE1801" w:rsidRPr="002C462A" w:rsidRDefault="00DE1801" w:rsidP="00DE1801">
      <w:pPr>
        <w:widowControl/>
        <w:numPr>
          <w:ilvl w:val="0"/>
          <w:numId w:val="25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łopatka</w:t>
      </w:r>
    </w:p>
    <w:p w:rsidR="00DE1801" w:rsidRPr="002C462A" w:rsidRDefault="00DE1801" w:rsidP="00DE1801">
      <w:pPr>
        <w:ind w:left="284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Parametry:</w:t>
      </w:r>
    </w:p>
    <w:p w:rsidR="00DE1801" w:rsidRPr="002C462A" w:rsidRDefault="00DE1801" w:rsidP="00DE1801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obroty maksymalne: 13100 </w:t>
      </w:r>
      <w:proofErr w:type="spellStart"/>
      <w:r w:rsidRPr="002C462A">
        <w:rPr>
          <w:rFonts w:ascii="Cambria" w:eastAsia="Times New Roman" w:hAnsi="Cambria"/>
        </w:rPr>
        <w:t>obr</w:t>
      </w:r>
      <w:proofErr w:type="spellEnd"/>
      <w:r w:rsidRPr="002C462A">
        <w:rPr>
          <w:rFonts w:ascii="Cambria" w:eastAsia="Times New Roman" w:hAnsi="Cambria"/>
        </w:rPr>
        <w:t>./min.</w:t>
      </w:r>
    </w:p>
    <w:p w:rsidR="00DE1801" w:rsidRPr="002C462A" w:rsidRDefault="00DE1801" w:rsidP="00DE1801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zasilanie: 230 V ~50 </w:t>
      </w:r>
      <w:proofErr w:type="spellStart"/>
      <w:r w:rsidRPr="002C462A">
        <w:rPr>
          <w:rFonts w:ascii="Cambria" w:eastAsia="Times New Roman" w:hAnsi="Cambria"/>
        </w:rPr>
        <w:t>Hz</w:t>
      </w:r>
      <w:proofErr w:type="spellEnd"/>
    </w:p>
    <w:p w:rsidR="00DE1801" w:rsidRPr="002C462A" w:rsidRDefault="00DE1801" w:rsidP="00DE1801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moc: 800W</w:t>
      </w:r>
    </w:p>
    <w:p w:rsidR="00DE1801" w:rsidRPr="002C462A" w:rsidRDefault="00DE1801" w:rsidP="00DE1801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Kraj pochodzenia: Polska</w:t>
      </w:r>
    </w:p>
    <w:p w:rsidR="00DE1801" w:rsidRPr="002C462A" w:rsidRDefault="00DE1801" w:rsidP="00DE1801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Liczba elementów w zestawie: 23</w:t>
      </w:r>
    </w:p>
    <w:p w:rsidR="00DE1801" w:rsidRPr="002C462A" w:rsidRDefault="00DE1801" w:rsidP="00DE1801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Kolor: biały</w:t>
      </w:r>
    </w:p>
    <w:p w:rsidR="00DE1801" w:rsidRPr="002C462A" w:rsidRDefault="00DE1801" w:rsidP="00DE1801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Kolor dominujący: biały</w:t>
      </w:r>
    </w:p>
    <w:p w:rsidR="00DE1801" w:rsidRPr="002C462A" w:rsidRDefault="00DE1801" w:rsidP="00DE1801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Marka urządzenia: MPM</w:t>
      </w:r>
    </w:p>
    <w:p w:rsidR="00DE1801" w:rsidRPr="002C462A" w:rsidRDefault="00DE1801" w:rsidP="00DE1801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Pojemność (L): 1,5</w:t>
      </w:r>
    </w:p>
    <w:p w:rsidR="00DE1801" w:rsidRPr="002C462A" w:rsidRDefault="00DE1801" w:rsidP="00DE1801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lastRenderedPageBreak/>
        <w:t>Waga (Kg): 9</w:t>
      </w:r>
    </w:p>
    <w:p w:rsidR="00DE1801" w:rsidRPr="002C462A" w:rsidRDefault="00DE1801" w:rsidP="00DE1801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Moc (W): 800</w:t>
      </w:r>
    </w:p>
    <w:p w:rsidR="00DE1801" w:rsidRPr="002C462A" w:rsidRDefault="00DE1801" w:rsidP="00DE1801">
      <w:pPr>
        <w:widowControl/>
        <w:numPr>
          <w:ilvl w:val="0"/>
          <w:numId w:val="26"/>
        </w:numPr>
        <w:suppressAutoHyphens w:val="0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Wymiary opakowania (cm): 58 x 30 x 50</w:t>
      </w:r>
    </w:p>
    <w:p w:rsidR="00DE1801" w:rsidRPr="002C462A" w:rsidRDefault="00DE1801" w:rsidP="00DE1801">
      <w:pPr>
        <w:ind w:left="720"/>
        <w:jc w:val="both"/>
        <w:rPr>
          <w:rFonts w:ascii="Cambria" w:eastAsia="Times New Roman" w:hAnsi="Cambria"/>
        </w:rPr>
      </w:pPr>
    </w:p>
    <w:p w:rsidR="00DE1801" w:rsidRPr="00020D53" w:rsidRDefault="00DE1801" w:rsidP="00020D53">
      <w:pPr>
        <w:pStyle w:val="Akapitzlist"/>
        <w:widowControl/>
        <w:numPr>
          <w:ilvl w:val="1"/>
          <w:numId w:val="25"/>
        </w:numPr>
        <w:suppressAutoHyphens w:val="0"/>
        <w:jc w:val="both"/>
        <w:rPr>
          <w:rFonts w:ascii="Cambria" w:hAnsi="Cambria"/>
        </w:rPr>
      </w:pPr>
      <w:r w:rsidRPr="00020D53">
        <w:rPr>
          <w:rFonts w:ascii="Cambria" w:hAnsi="Cambria"/>
        </w:rPr>
        <w:t>Piekarnik elektryczny – 1 sztuka:</w:t>
      </w:r>
    </w:p>
    <w:p w:rsidR="00DE1801" w:rsidRPr="004565FF" w:rsidRDefault="00DE1801" w:rsidP="00C65CAC">
      <w:pPr>
        <w:widowControl/>
        <w:numPr>
          <w:ilvl w:val="0"/>
          <w:numId w:val="28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Regulacja temperatury w zakresie 50 °C - 275 °C</w:t>
      </w:r>
    </w:p>
    <w:p w:rsidR="00DE1801" w:rsidRPr="004565FF" w:rsidRDefault="00DE1801" w:rsidP="00C65CAC">
      <w:pPr>
        <w:widowControl/>
        <w:numPr>
          <w:ilvl w:val="0"/>
          <w:numId w:val="28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Piekarnik z 7 funkcjami grzania:</w:t>
      </w:r>
      <w:r w:rsidRPr="004565FF">
        <w:rPr>
          <w:rFonts w:ascii="Cambria" w:eastAsia="Times New Roman" w:hAnsi="Cambria"/>
        </w:rPr>
        <w:br/>
      </w:r>
      <w:proofErr w:type="spellStart"/>
      <w:r w:rsidRPr="004565FF">
        <w:rPr>
          <w:rFonts w:ascii="Cambria" w:eastAsia="Times New Roman" w:hAnsi="Cambria"/>
        </w:rPr>
        <w:t>termoobieg</w:t>
      </w:r>
      <w:proofErr w:type="spellEnd"/>
      <w:r w:rsidRPr="004565FF">
        <w:rPr>
          <w:rFonts w:ascii="Cambria" w:eastAsia="Times New Roman" w:hAnsi="Cambria"/>
        </w:rPr>
        <w:t xml:space="preserve"> 3D , grzanie góra/dół, grill z obiegiem powietrza, grill o dużej powierzchni, funkcja Pizza, grzanie dolne, </w:t>
      </w:r>
      <w:proofErr w:type="spellStart"/>
      <w:r w:rsidRPr="004565FF">
        <w:rPr>
          <w:rFonts w:ascii="Cambria" w:eastAsia="Times New Roman" w:hAnsi="Cambria"/>
        </w:rPr>
        <w:t>termoobieg</w:t>
      </w:r>
      <w:proofErr w:type="spellEnd"/>
      <w:r w:rsidRPr="004565FF">
        <w:rPr>
          <w:rFonts w:ascii="Cambria" w:eastAsia="Times New Roman" w:hAnsi="Cambria"/>
        </w:rPr>
        <w:t xml:space="preserve"> łagodny</w:t>
      </w:r>
    </w:p>
    <w:p w:rsidR="00DE1801" w:rsidRPr="004565FF" w:rsidRDefault="00DE1801" w:rsidP="00C65CAC">
      <w:pPr>
        <w:widowControl/>
        <w:numPr>
          <w:ilvl w:val="0"/>
          <w:numId w:val="28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Pojemność: 71 l</w:t>
      </w:r>
    </w:p>
    <w:p w:rsidR="00DE1801" w:rsidRPr="004565FF" w:rsidRDefault="001C047B" w:rsidP="00DE1801">
      <w:pPr>
        <w:rPr>
          <w:rFonts w:ascii="Cambria" w:eastAsia="Times New Roman" w:hAnsi="Cambria"/>
        </w:rPr>
      </w:pPr>
      <w:hyperlink r:id="rId11" w:anchor="!/Togglebox=-453893832/" w:history="1">
        <w:r w:rsidR="00DE1801" w:rsidRPr="004565FF">
          <w:rPr>
            <w:rFonts w:ascii="Cambria" w:eastAsia="Times New Roman" w:hAnsi="Cambria"/>
          </w:rPr>
          <w:t>Drabinki piekarnika / prowadnice</w:t>
        </w:r>
      </w:hyperlink>
      <w:r w:rsidR="00DE1801" w:rsidRPr="004565FF">
        <w:rPr>
          <w:rFonts w:ascii="Cambria" w:eastAsia="Times New Roman" w:hAnsi="Cambria"/>
        </w:rPr>
        <w:t xml:space="preserve"> </w:t>
      </w:r>
    </w:p>
    <w:p w:rsidR="00DE1801" w:rsidRPr="004565FF" w:rsidRDefault="00DE1801" w:rsidP="00C65CAC">
      <w:pPr>
        <w:widowControl/>
        <w:numPr>
          <w:ilvl w:val="0"/>
          <w:numId w:val="29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wyposażenie dodatkowe</w:t>
      </w:r>
    </w:p>
    <w:p w:rsidR="00DE1801" w:rsidRPr="004565FF" w:rsidRDefault="00DE1801" w:rsidP="00C65CAC">
      <w:pPr>
        <w:widowControl/>
        <w:numPr>
          <w:ilvl w:val="0"/>
          <w:numId w:val="30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Sterowanie pokrętłem, Chowane pokrętła, Pokrętła</w:t>
      </w:r>
    </w:p>
    <w:p w:rsidR="00DE1801" w:rsidRPr="004565FF" w:rsidRDefault="00DE1801" w:rsidP="00C65CAC">
      <w:pPr>
        <w:widowControl/>
        <w:numPr>
          <w:ilvl w:val="0"/>
          <w:numId w:val="30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 xml:space="preserve">Piekarnik XXL z emalią </w:t>
      </w:r>
      <w:proofErr w:type="spellStart"/>
      <w:r w:rsidRPr="004565FF">
        <w:rPr>
          <w:rFonts w:ascii="Cambria" w:eastAsia="Times New Roman" w:hAnsi="Cambria"/>
        </w:rPr>
        <w:t>GranitEmail</w:t>
      </w:r>
      <w:proofErr w:type="spellEnd"/>
    </w:p>
    <w:p w:rsidR="00DE1801" w:rsidRPr="004565FF" w:rsidRDefault="00DE1801" w:rsidP="00C65CAC">
      <w:pPr>
        <w:widowControl/>
        <w:numPr>
          <w:ilvl w:val="0"/>
          <w:numId w:val="31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 xml:space="preserve">Automatyczny system czyszczenia </w:t>
      </w:r>
      <w:proofErr w:type="spellStart"/>
      <w:r w:rsidRPr="004565FF">
        <w:rPr>
          <w:rFonts w:ascii="Cambria" w:eastAsia="Times New Roman" w:hAnsi="Cambria"/>
        </w:rPr>
        <w:t>pyrolitycznego</w:t>
      </w:r>
      <w:proofErr w:type="spellEnd"/>
    </w:p>
    <w:p w:rsidR="00DE1801" w:rsidRPr="004565FF" w:rsidRDefault="00DE1801" w:rsidP="00C65CAC">
      <w:pPr>
        <w:widowControl/>
        <w:numPr>
          <w:ilvl w:val="0"/>
          <w:numId w:val="31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Wewnętrzna strona drzwi w pełni szklana</w:t>
      </w:r>
    </w:p>
    <w:p w:rsidR="00DE1801" w:rsidRPr="004565FF" w:rsidRDefault="00DE1801" w:rsidP="00C65CAC">
      <w:pPr>
        <w:widowControl/>
        <w:numPr>
          <w:ilvl w:val="0"/>
          <w:numId w:val="32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Sterowanie za pomocą wyświetlacza LED</w:t>
      </w:r>
    </w:p>
    <w:p w:rsidR="00DE1801" w:rsidRPr="004565FF" w:rsidRDefault="00DE1801" w:rsidP="00C65CAC">
      <w:pPr>
        <w:widowControl/>
        <w:numPr>
          <w:ilvl w:val="0"/>
          <w:numId w:val="32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Zegar elektroniczny</w:t>
      </w:r>
    </w:p>
    <w:p w:rsidR="00DE1801" w:rsidRPr="004565FF" w:rsidRDefault="00DE1801" w:rsidP="00C65CAC">
      <w:pPr>
        <w:widowControl/>
        <w:numPr>
          <w:ilvl w:val="0"/>
          <w:numId w:val="32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Kontrola nagrzewania</w:t>
      </w:r>
    </w:p>
    <w:p w:rsidR="00DE1801" w:rsidRPr="004565FF" w:rsidRDefault="00DE1801" w:rsidP="00C65CAC">
      <w:pPr>
        <w:widowControl/>
        <w:numPr>
          <w:ilvl w:val="0"/>
          <w:numId w:val="32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 xml:space="preserve">Programy automatyczne </w:t>
      </w:r>
      <w:proofErr w:type="spellStart"/>
      <w:r w:rsidRPr="004565FF">
        <w:rPr>
          <w:rFonts w:ascii="Cambria" w:eastAsia="Times New Roman" w:hAnsi="Cambria"/>
        </w:rPr>
        <w:t>AutoPilot</w:t>
      </w:r>
      <w:proofErr w:type="spellEnd"/>
      <w:r w:rsidRPr="004565FF">
        <w:rPr>
          <w:rFonts w:ascii="Cambria" w:eastAsia="Times New Roman" w:hAnsi="Cambria"/>
        </w:rPr>
        <w:t xml:space="preserve"> 10</w:t>
      </w:r>
    </w:p>
    <w:p w:rsidR="00DE1801" w:rsidRPr="004565FF" w:rsidRDefault="00DE1801" w:rsidP="00C65CAC">
      <w:pPr>
        <w:widowControl/>
        <w:numPr>
          <w:ilvl w:val="0"/>
          <w:numId w:val="32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Zawias drzwi u dołu</w:t>
      </w:r>
    </w:p>
    <w:p w:rsidR="00DE1801" w:rsidRPr="004565FF" w:rsidRDefault="00DE1801" w:rsidP="00C65CAC">
      <w:pPr>
        <w:widowControl/>
        <w:numPr>
          <w:ilvl w:val="0"/>
          <w:numId w:val="32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Szybkie nagrzewanie</w:t>
      </w:r>
    </w:p>
    <w:p w:rsidR="00DE1801" w:rsidRPr="004565FF" w:rsidRDefault="00DE1801" w:rsidP="00C65CAC">
      <w:pPr>
        <w:widowControl/>
        <w:numPr>
          <w:ilvl w:val="0"/>
          <w:numId w:val="32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Halogenowe oświetlenie wnętrza piekarnika</w:t>
      </w:r>
    </w:p>
    <w:p w:rsidR="00DE1801" w:rsidRPr="004565FF" w:rsidRDefault="00DE1801" w:rsidP="00C65CAC">
      <w:pPr>
        <w:widowControl/>
        <w:numPr>
          <w:ilvl w:val="0"/>
          <w:numId w:val="32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Dmuchawa chłodząca</w:t>
      </w:r>
    </w:p>
    <w:p w:rsidR="00DE1801" w:rsidRPr="004565FF" w:rsidRDefault="00DE1801" w:rsidP="00C65CAC">
      <w:pPr>
        <w:widowControl/>
        <w:numPr>
          <w:ilvl w:val="0"/>
          <w:numId w:val="32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Uchwyt prosty</w:t>
      </w:r>
    </w:p>
    <w:p w:rsidR="00DE1801" w:rsidRPr="004565FF" w:rsidRDefault="00DE1801" w:rsidP="00C65CAC">
      <w:pPr>
        <w:widowControl/>
        <w:numPr>
          <w:ilvl w:val="0"/>
          <w:numId w:val="33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1 x Ruszt kombinowany, 1 x Brytfanka (blacha) uniwersalna</w:t>
      </w:r>
    </w:p>
    <w:p w:rsidR="00DE1801" w:rsidRPr="004565FF" w:rsidRDefault="00DE1801" w:rsidP="00C65CAC">
      <w:pPr>
        <w:widowControl/>
        <w:numPr>
          <w:ilvl w:val="0"/>
          <w:numId w:val="34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Chłodny front 30 °C</w:t>
      </w:r>
    </w:p>
    <w:p w:rsidR="00DE1801" w:rsidRPr="004565FF" w:rsidRDefault="00DE1801" w:rsidP="00C65CAC">
      <w:pPr>
        <w:widowControl/>
        <w:numPr>
          <w:ilvl w:val="0"/>
          <w:numId w:val="34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Elektroniczna blokada drzwi</w:t>
      </w:r>
      <w:r w:rsidRPr="004565FF">
        <w:rPr>
          <w:rFonts w:ascii="Cambria" w:eastAsia="Times New Roman" w:hAnsi="Cambria"/>
        </w:rPr>
        <w:br/>
        <w:t>Zabezpieczenie przed uruchomieniem przez dzieci</w:t>
      </w:r>
      <w:r w:rsidRPr="004565FF">
        <w:rPr>
          <w:rFonts w:ascii="Cambria" w:eastAsia="Times New Roman" w:hAnsi="Cambria"/>
        </w:rPr>
        <w:br/>
        <w:t>Wyłącznik bezpieczeństwa</w:t>
      </w:r>
    </w:p>
    <w:p w:rsidR="00DE1801" w:rsidRPr="004565FF" w:rsidRDefault="00DE1801" w:rsidP="00C65CAC">
      <w:pPr>
        <w:widowControl/>
        <w:numPr>
          <w:ilvl w:val="0"/>
          <w:numId w:val="35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Długość przewodu sieciowego: 120 cm</w:t>
      </w:r>
    </w:p>
    <w:p w:rsidR="00DE1801" w:rsidRPr="004565FF" w:rsidRDefault="00DE1801" w:rsidP="00C65CAC">
      <w:pPr>
        <w:widowControl/>
        <w:numPr>
          <w:ilvl w:val="0"/>
          <w:numId w:val="35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Napięcia znamionowe: 220 - 240 V</w:t>
      </w:r>
    </w:p>
    <w:p w:rsidR="00DE1801" w:rsidRPr="004565FF" w:rsidRDefault="00DE1801" w:rsidP="00C65CAC">
      <w:pPr>
        <w:widowControl/>
        <w:numPr>
          <w:ilvl w:val="0"/>
          <w:numId w:val="35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Wartość całkowita przyłącza elektrycznego: 3.6 kW</w:t>
      </w:r>
    </w:p>
    <w:p w:rsidR="00DE1801" w:rsidRPr="004565FF" w:rsidRDefault="00DE1801" w:rsidP="00C65CAC">
      <w:pPr>
        <w:widowControl/>
        <w:numPr>
          <w:ilvl w:val="0"/>
          <w:numId w:val="35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Klasa efektywności energetycznej ( EU Nr. 65/2014): A (w skali efektywności energetycznej od A+++ do D)</w:t>
      </w:r>
      <w:r w:rsidRPr="004565FF">
        <w:rPr>
          <w:rFonts w:ascii="Cambria" w:eastAsia="Times New Roman" w:hAnsi="Cambria"/>
        </w:rPr>
        <w:br/>
        <w:t>Zużycie energii dla cyklu w trybie tradycyjnym: 0.99 kWh</w:t>
      </w:r>
      <w:r w:rsidRPr="004565FF">
        <w:rPr>
          <w:rFonts w:ascii="Cambria" w:eastAsia="Times New Roman" w:hAnsi="Cambria"/>
        </w:rPr>
        <w:br/>
        <w:t>Zużycie energii dla cyklu w trybie z włączonym wentylatorem: 0.81 kWh</w:t>
      </w:r>
      <w:r w:rsidRPr="004565FF">
        <w:rPr>
          <w:rFonts w:ascii="Cambria" w:eastAsia="Times New Roman" w:hAnsi="Cambria"/>
        </w:rPr>
        <w:br/>
        <w:t>Liczba komór: 1</w:t>
      </w:r>
      <w:r w:rsidRPr="004565FF">
        <w:rPr>
          <w:rFonts w:ascii="Cambria" w:eastAsia="Times New Roman" w:hAnsi="Cambria"/>
        </w:rPr>
        <w:br/>
        <w:t>Źródło ciepła: elektryczne</w:t>
      </w:r>
      <w:r w:rsidRPr="004565FF">
        <w:rPr>
          <w:rFonts w:ascii="Cambria" w:eastAsia="Times New Roman" w:hAnsi="Cambria"/>
        </w:rPr>
        <w:br/>
        <w:t>Objętość: 71 l</w:t>
      </w:r>
    </w:p>
    <w:p w:rsidR="00DE1801" w:rsidRPr="004565FF" w:rsidRDefault="00DE1801" w:rsidP="00C65CAC">
      <w:pPr>
        <w:widowControl/>
        <w:numPr>
          <w:ilvl w:val="0"/>
          <w:numId w:val="36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Wymiary (</w:t>
      </w:r>
      <w:proofErr w:type="spellStart"/>
      <w:r w:rsidRPr="004565FF">
        <w:rPr>
          <w:rFonts w:ascii="Cambria" w:eastAsia="Times New Roman" w:hAnsi="Cambria"/>
        </w:rPr>
        <w:t>WxSxG</w:t>
      </w:r>
      <w:proofErr w:type="spellEnd"/>
      <w:r w:rsidRPr="004565FF">
        <w:rPr>
          <w:rFonts w:ascii="Cambria" w:eastAsia="Times New Roman" w:hAnsi="Cambria"/>
        </w:rPr>
        <w:t>): 595 mm x 594 mm x 548 mm</w:t>
      </w:r>
    </w:p>
    <w:p w:rsidR="00DE1801" w:rsidRPr="004565FF" w:rsidRDefault="00DE1801" w:rsidP="00C65CAC">
      <w:pPr>
        <w:widowControl/>
        <w:numPr>
          <w:ilvl w:val="0"/>
          <w:numId w:val="36"/>
        </w:numPr>
        <w:suppressAutoHyphens w:val="0"/>
        <w:rPr>
          <w:rFonts w:ascii="Cambria" w:eastAsia="Times New Roman" w:hAnsi="Cambria"/>
        </w:rPr>
      </w:pPr>
      <w:r w:rsidRPr="004565FF">
        <w:rPr>
          <w:rFonts w:ascii="Cambria" w:eastAsia="Times New Roman" w:hAnsi="Cambria"/>
        </w:rPr>
        <w:t>Wymiary niszy (</w:t>
      </w:r>
      <w:proofErr w:type="spellStart"/>
      <w:r w:rsidRPr="004565FF">
        <w:rPr>
          <w:rFonts w:ascii="Cambria" w:eastAsia="Times New Roman" w:hAnsi="Cambria"/>
        </w:rPr>
        <w:t>WxSxG</w:t>
      </w:r>
      <w:proofErr w:type="spellEnd"/>
      <w:r w:rsidRPr="004565FF">
        <w:rPr>
          <w:rFonts w:ascii="Cambria" w:eastAsia="Times New Roman" w:hAnsi="Cambria"/>
        </w:rPr>
        <w:t>): 585 mm - 595 mm x 560 mm - 568 mm x 550 mm</w:t>
      </w:r>
    </w:p>
    <w:p w:rsidR="00DE1801" w:rsidRPr="002C462A" w:rsidRDefault="00DE1801" w:rsidP="00DE1801">
      <w:pPr>
        <w:ind w:left="709"/>
        <w:jc w:val="both"/>
        <w:rPr>
          <w:rFonts w:ascii="Cambria" w:hAnsi="Cambria"/>
        </w:rPr>
      </w:pPr>
    </w:p>
    <w:p w:rsidR="00DE1801" w:rsidRPr="002C462A" w:rsidRDefault="00DE1801" w:rsidP="00DE1801">
      <w:pPr>
        <w:pStyle w:val="Akapitzlist"/>
        <w:tabs>
          <w:tab w:val="left" w:pos="1680"/>
        </w:tabs>
        <w:ind w:left="284"/>
        <w:jc w:val="both"/>
        <w:rPr>
          <w:rFonts w:ascii="Cambria" w:hAnsi="Cambria"/>
        </w:rPr>
      </w:pPr>
    </w:p>
    <w:p w:rsidR="00DE1801" w:rsidRPr="00020D53" w:rsidRDefault="00DE1801" w:rsidP="00020D53">
      <w:pPr>
        <w:pStyle w:val="Akapitzlist"/>
        <w:numPr>
          <w:ilvl w:val="1"/>
          <w:numId w:val="25"/>
        </w:numPr>
        <w:jc w:val="both"/>
        <w:rPr>
          <w:rFonts w:ascii="Cambria" w:hAnsi="Cambria"/>
        </w:rPr>
      </w:pPr>
      <w:r w:rsidRPr="00020D53">
        <w:rPr>
          <w:rFonts w:ascii="Cambria" w:hAnsi="Cambria"/>
        </w:rPr>
        <w:t>szklanki: poj. 240 ml, z uchem – 20 sztuk,</w:t>
      </w:r>
    </w:p>
    <w:p w:rsidR="00DE1801" w:rsidRPr="00020D53" w:rsidRDefault="00DE1801" w:rsidP="00020D53">
      <w:pPr>
        <w:pStyle w:val="Akapitzlist"/>
        <w:numPr>
          <w:ilvl w:val="1"/>
          <w:numId w:val="25"/>
        </w:numPr>
        <w:jc w:val="both"/>
        <w:rPr>
          <w:rFonts w:ascii="Cambria" w:hAnsi="Cambria"/>
        </w:rPr>
      </w:pPr>
      <w:r w:rsidRPr="00020D53">
        <w:rPr>
          <w:rFonts w:ascii="Cambria" w:hAnsi="Cambria"/>
        </w:rPr>
        <w:t>filiżanki z talerzykami: poj. 230 ml, wys. 80mm, średnica 85mm, talerzyki: średnica 105 mm – 20 sztuk</w:t>
      </w:r>
    </w:p>
    <w:p w:rsidR="00DE1801" w:rsidRPr="00020D53" w:rsidRDefault="00DE1801" w:rsidP="00020D53">
      <w:pPr>
        <w:pStyle w:val="Akapitzlist"/>
        <w:numPr>
          <w:ilvl w:val="1"/>
          <w:numId w:val="25"/>
        </w:numPr>
        <w:jc w:val="both"/>
        <w:rPr>
          <w:rFonts w:ascii="Cambria" w:hAnsi="Cambria"/>
        </w:rPr>
      </w:pPr>
      <w:r w:rsidRPr="00020D53">
        <w:rPr>
          <w:rFonts w:ascii="Cambria" w:hAnsi="Cambria"/>
        </w:rPr>
        <w:t>zestaw obiadowy: 18 elementów – 1 zestaw:</w:t>
      </w:r>
    </w:p>
    <w:p w:rsidR="00DE1801" w:rsidRPr="002C462A" w:rsidRDefault="00DE1801" w:rsidP="00DE1801">
      <w:pPr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         - 6 talerzy obiadowych: 25 cm średnicy,</w:t>
      </w:r>
    </w:p>
    <w:p w:rsidR="00DE1801" w:rsidRPr="002C462A" w:rsidRDefault="00DE1801" w:rsidP="00DE1801">
      <w:pPr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         - 6 talerzy deserowych 18 cm średnicy,</w:t>
      </w:r>
    </w:p>
    <w:p w:rsidR="00DE1801" w:rsidRPr="002C462A" w:rsidRDefault="00DE1801" w:rsidP="00DE1801">
      <w:pPr>
        <w:jc w:val="both"/>
        <w:rPr>
          <w:rFonts w:ascii="Cambria" w:hAnsi="Cambria"/>
        </w:rPr>
      </w:pPr>
      <w:r w:rsidRPr="002C462A">
        <w:rPr>
          <w:rFonts w:ascii="Cambria" w:hAnsi="Cambria"/>
        </w:rPr>
        <w:t xml:space="preserve">         - 6 talerzy głębokich 20 cm średnicy,</w:t>
      </w:r>
    </w:p>
    <w:p w:rsidR="00DE1801" w:rsidRPr="002C462A" w:rsidRDefault="00DE1801" w:rsidP="00DE1801">
      <w:pPr>
        <w:jc w:val="both"/>
        <w:rPr>
          <w:rFonts w:ascii="Cambria" w:hAnsi="Cambria"/>
        </w:rPr>
      </w:pPr>
    </w:p>
    <w:p w:rsidR="00DE1801" w:rsidRPr="00C65CAC" w:rsidRDefault="00DE1801" w:rsidP="00C65CAC">
      <w:pPr>
        <w:pStyle w:val="Akapitzlist"/>
        <w:numPr>
          <w:ilvl w:val="1"/>
          <w:numId w:val="25"/>
        </w:numPr>
        <w:jc w:val="both"/>
        <w:rPr>
          <w:rFonts w:ascii="Cambria" w:hAnsi="Cambria"/>
        </w:rPr>
      </w:pPr>
      <w:r w:rsidRPr="00C65CAC">
        <w:rPr>
          <w:rFonts w:ascii="Cambria" w:hAnsi="Cambria"/>
        </w:rPr>
        <w:t>zestaw sztućców 48 elementów – 1 zestaw:</w:t>
      </w:r>
    </w:p>
    <w:p w:rsidR="00DE1801" w:rsidRPr="002C462A" w:rsidRDefault="00DE1801" w:rsidP="00DE1801">
      <w:pPr>
        <w:jc w:val="both"/>
        <w:rPr>
          <w:rFonts w:ascii="Cambria" w:hAnsi="Cambria"/>
        </w:rPr>
      </w:pPr>
      <w:r w:rsidRPr="002C462A">
        <w:rPr>
          <w:rFonts w:ascii="Cambria" w:hAnsi="Cambria"/>
        </w:rPr>
        <w:t>- nóż 21,1cm – 12 sztuk,</w:t>
      </w:r>
    </w:p>
    <w:p w:rsidR="00DE1801" w:rsidRPr="002C462A" w:rsidRDefault="00DE1801" w:rsidP="00DE1801">
      <w:pPr>
        <w:jc w:val="both"/>
        <w:rPr>
          <w:rFonts w:ascii="Cambria" w:hAnsi="Cambria"/>
        </w:rPr>
      </w:pPr>
      <w:r w:rsidRPr="002C462A">
        <w:rPr>
          <w:rFonts w:ascii="Cambria" w:hAnsi="Cambria"/>
        </w:rPr>
        <w:t>- widelec 19,6 cm – 12 sztuk,</w:t>
      </w:r>
    </w:p>
    <w:p w:rsidR="00DE1801" w:rsidRPr="002C462A" w:rsidRDefault="00DE1801" w:rsidP="00DE1801">
      <w:pPr>
        <w:jc w:val="both"/>
        <w:rPr>
          <w:rFonts w:ascii="Cambria" w:hAnsi="Cambria"/>
        </w:rPr>
      </w:pPr>
      <w:r w:rsidRPr="002C462A">
        <w:rPr>
          <w:rFonts w:ascii="Cambria" w:hAnsi="Cambria"/>
        </w:rPr>
        <w:t>- łyżka 19,4 cm – 12 sztuk,</w:t>
      </w:r>
    </w:p>
    <w:p w:rsidR="00DE1801" w:rsidRPr="002C462A" w:rsidRDefault="00DE1801" w:rsidP="00DE1801">
      <w:pPr>
        <w:jc w:val="both"/>
        <w:rPr>
          <w:rFonts w:ascii="Cambria" w:hAnsi="Cambria"/>
        </w:rPr>
      </w:pPr>
      <w:r w:rsidRPr="002C462A">
        <w:rPr>
          <w:rFonts w:ascii="Cambria" w:hAnsi="Cambria"/>
        </w:rPr>
        <w:t>- łyżeczka 14.2 cm – 12 sztuk,</w:t>
      </w:r>
    </w:p>
    <w:p w:rsidR="00DE1801" w:rsidRPr="002C462A" w:rsidRDefault="00DE1801" w:rsidP="00DE1801">
      <w:pPr>
        <w:jc w:val="both"/>
        <w:rPr>
          <w:rFonts w:ascii="Cambria" w:hAnsi="Cambria"/>
        </w:rPr>
      </w:pPr>
    </w:p>
    <w:p w:rsidR="00DE1801" w:rsidRPr="002C462A" w:rsidRDefault="00DE1801" w:rsidP="00DE1801">
      <w:pPr>
        <w:jc w:val="both"/>
        <w:rPr>
          <w:rFonts w:ascii="Cambria" w:hAnsi="Cambria"/>
        </w:rPr>
      </w:pPr>
      <w:r w:rsidRPr="002C462A">
        <w:rPr>
          <w:rFonts w:ascii="Cambria" w:hAnsi="Cambria"/>
        </w:rPr>
        <w:t>akcesoria kuchenne – 1 komplet:</w:t>
      </w:r>
    </w:p>
    <w:p w:rsidR="00DE1801" w:rsidRPr="00C65CAC" w:rsidRDefault="00DE1801" w:rsidP="00C65CAC">
      <w:pPr>
        <w:pStyle w:val="Akapitzlist"/>
        <w:widowControl/>
        <w:numPr>
          <w:ilvl w:val="1"/>
          <w:numId w:val="25"/>
        </w:numPr>
        <w:suppressAutoHyphens w:val="0"/>
        <w:jc w:val="both"/>
        <w:rPr>
          <w:rFonts w:ascii="Cambria" w:hAnsi="Cambria"/>
        </w:rPr>
      </w:pPr>
      <w:r w:rsidRPr="00C65CAC">
        <w:rPr>
          <w:rFonts w:ascii="Cambria" w:hAnsi="Cambria"/>
        </w:rPr>
        <w:t>stolnica drewniana z wałkiem: długość 48cm, szerokość 56 cm, wysokość rantu 3cm, długość   wałka 40 cm– 1 sztuka</w:t>
      </w:r>
    </w:p>
    <w:p w:rsidR="00DE1801" w:rsidRPr="00C65CAC" w:rsidRDefault="00DE1801" w:rsidP="00C65CAC">
      <w:pPr>
        <w:pStyle w:val="Akapitzlist"/>
        <w:widowControl/>
        <w:numPr>
          <w:ilvl w:val="1"/>
          <w:numId w:val="25"/>
        </w:numPr>
        <w:suppressAutoHyphens w:val="0"/>
        <w:jc w:val="both"/>
        <w:rPr>
          <w:rFonts w:ascii="Cambria" w:hAnsi="Cambria"/>
        </w:rPr>
      </w:pPr>
      <w:r w:rsidRPr="00C65CAC">
        <w:rPr>
          <w:rFonts w:ascii="Cambria" w:hAnsi="Cambria"/>
        </w:rPr>
        <w:t xml:space="preserve">przybory kuchenne + stojak: szpatułka, cedzak, trzepaczka, łyżka wazowa, łyżka uniwersalna, ubijak do ziemniaków, stojak drewniany; łyżki 32-34 cm, </w:t>
      </w:r>
    </w:p>
    <w:p w:rsidR="00DE1801" w:rsidRPr="00C65CAC" w:rsidRDefault="00DE1801" w:rsidP="00C65CAC">
      <w:pPr>
        <w:pStyle w:val="Akapitzlist"/>
        <w:widowControl/>
        <w:numPr>
          <w:ilvl w:val="1"/>
          <w:numId w:val="25"/>
        </w:numPr>
        <w:suppressAutoHyphens w:val="0"/>
        <w:jc w:val="both"/>
        <w:rPr>
          <w:rFonts w:ascii="Cambria" w:hAnsi="Cambria"/>
        </w:rPr>
      </w:pPr>
      <w:r w:rsidRPr="00C65CAC">
        <w:rPr>
          <w:rFonts w:ascii="Cambria" w:hAnsi="Cambria"/>
        </w:rPr>
        <w:t xml:space="preserve">noże – zestaw noży kuchennych ceramicznych 6 elementów: </w:t>
      </w:r>
    </w:p>
    <w:p w:rsidR="00DE1801" w:rsidRPr="002C462A" w:rsidRDefault="00DE1801" w:rsidP="00DE1801">
      <w:pPr>
        <w:ind w:left="502"/>
        <w:jc w:val="both"/>
        <w:rPr>
          <w:rFonts w:ascii="Cambria" w:hAnsi="Cambria"/>
        </w:rPr>
      </w:pPr>
      <w:r w:rsidRPr="002C462A">
        <w:rPr>
          <w:rFonts w:ascii="Cambria" w:hAnsi="Cambria"/>
        </w:rPr>
        <w:t>- nóż szefa kuchni: dł. Ostrza 17cm, dł. całkowita 31cm,</w:t>
      </w:r>
    </w:p>
    <w:p w:rsidR="00DE1801" w:rsidRPr="002C462A" w:rsidRDefault="00DE1801" w:rsidP="00DE1801">
      <w:pPr>
        <w:ind w:left="502"/>
        <w:jc w:val="both"/>
        <w:rPr>
          <w:rFonts w:ascii="Cambria" w:hAnsi="Cambria"/>
        </w:rPr>
      </w:pPr>
      <w:r w:rsidRPr="002C462A">
        <w:rPr>
          <w:rFonts w:ascii="Cambria" w:hAnsi="Cambria"/>
        </w:rPr>
        <w:t>- nóż do krojenia duży: dł. Ostrza 17cm, dł. całkowita 31cm,</w:t>
      </w:r>
    </w:p>
    <w:p w:rsidR="00DE1801" w:rsidRPr="002C462A" w:rsidRDefault="00DE1801" w:rsidP="00DE1801">
      <w:pPr>
        <w:ind w:left="502"/>
        <w:jc w:val="both"/>
        <w:rPr>
          <w:rFonts w:ascii="Cambria" w:hAnsi="Cambria"/>
        </w:rPr>
      </w:pPr>
      <w:r w:rsidRPr="002C462A">
        <w:rPr>
          <w:rFonts w:ascii="Cambria" w:hAnsi="Cambria"/>
        </w:rPr>
        <w:t>- nóż do krojenia chleba: dł. Ostrza 17cm, dł. całkowita 31cm,</w:t>
      </w:r>
    </w:p>
    <w:p w:rsidR="00DE1801" w:rsidRPr="002C462A" w:rsidRDefault="00DE1801" w:rsidP="00DE1801">
      <w:pPr>
        <w:ind w:left="502"/>
        <w:jc w:val="both"/>
        <w:rPr>
          <w:rFonts w:ascii="Cambria" w:hAnsi="Cambria"/>
        </w:rPr>
      </w:pPr>
      <w:r w:rsidRPr="002C462A">
        <w:rPr>
          <w:rFonts w:ascii="Cambria" w:hAnsi="Cambria"/>
        </w:rPr>
        <w:t>- nóż uniwersalny: dł. Ostrza 11cm, dł. całkowita 22cm,</w:t>
      </w:r>
    </w:p>
    <w:p w:rsidR="00DE1801" w:rsidRPr="002C462A" w:rsidRDefault="00DE1801" w:rsidP="00DE1801">
      <w:pPr>
        <w:ind w:left="502"/>
        <w:jc w:val="both"/>
        <w:rPr>
          <w:rFonts w:ascii="Cambria" w:hAnsi="Cambria"/>
        </w:rPr>
      </w:pPr>
      <w:r w:rsidRPr="002C462A">
        <w:rPr>
          <w:rFonts w:ascii="Cambria" w:hAnsi="Cambria"/>
        </w:rPr>
        <w:t>- nóż do filetowania: dł. Ostrza 8cm, dł. całkowita 19cm,</w:t>
      </w:r>
    </w:p>
    <w:p w:rsidR="00DE1801" w:rsidRPr="002C462A" w:rsidRDefault="00DE1801" w:rsidP="00DE1801">
      <w:pPr>
        <w:ind w:left="502"/>
        <w:jc w:val="both"/>
        <w:rPr>
          <w:rFonts w:ascii="Cambria" w:hAnsi="Cambria"/>
        </w:rPr>
      </w:pPr>
      <w:r w:rsidRPr="002C462A">
        <w:rPr>
          <w:rFonts w:ascii="Cambria" w:hAnsi="Cambria"/>
        </w:rPr>
        <w:t>- obieraczka: dł. 5,5cm</w:t>
      </w:r>
    </w:p>
    <w:p w:rsidR="00DE1801" w:rsidRPr="00C65CAC" w:rsidRDefault="00DE1801" w:rsidP="00C65CAC">
      <w:pPr>
        <w:pStyle w:val="Akapitzlist"/>
        <w:widowControl/>
        <w:numPr>
          <w:ilvl w:val="1"/>
          <w:numId w:val="25"/>
        </w:numPr>
        <w:suppressAutoHyphens w:val="0"/>
        <w:jc w:val="both"/>
        <w:rPr>
          <w:rFonts w:ascii="Cambria" w:hAnsi="Cambria"/>
        </w:rPr>
      </w:pPr>
      <w:r w:rsidRPr="00C65CAC">
        <w:rPr>
          <w:rFonts w:ascii="Cambria" w:hAnsi="Cambria"/>
        </w:rPr>
        <w:t xml:space="preserve"> tarki ze stali nierdzewnej 11x3,5x22 cm, cztery rodzaje tarcia – 10 sztuk</w:t>
      </w:r>
    </w:p>
    <w:p w:rsidR="00DE1801" w:rsidRPr="00C65CAC" w:rsidRDefault="00DE1801" w:rsidP="00C65CAC">
      <w:pPr>
        <w:pStyle w:val="Akapitzlist"/>
        <w:widowControl/>
        <w:numPr>
          <w:ilvl w:val="1"/>
          <w:numId w:val="25"/>
        </w:numPr>
        <w:suppressAutoHyphens w:val="0"/>
        <w:jc w:val="both"/>
        <w:rPr>
          <w:rFonts w:ascii="Cambria" w:hAnsi="Cambria"/>
        </w:rPr>
      </w:pPr>
      <w:r w:rsidRPr="00C65CAC">
        <w:rPr>
          <w:rFonts w:ascii="Cambria" w:hAnsi="Cambria"/>
        </w:rPr>
        <w:t>Miski ze stali nierdzewnej głębokie o wym.: 14,5/8cm, 18/9cm, 22/11cm,26/12cm – 4 sztuki,</w:t>
      </w:r>
    </w:p>
    <w:p w:rsidR="00DE1801" w:rsidRPr="00C65CAC" w:rsidRDefault="00DE1801" w:rsidP="00C65CAC">
      <w:pPr>
        <w:pStyle w:val="Akapitzlist"/>
        <w:widowControl/>
        <w:numPr>
          <w:ilvl w:val="1"/>
          <w:numId w:val="25"/>
        </w:numPr>
        <w:suppressAutoHyphens w:val="0"/>
        <w:jc w:val="both"/>
        <w:rPr>
          <w:rFonts w:ascii="Cambria" w:hAnsi="Cambria"/>
        </w:rPr>
      </w:pPr>
      <w:r w:rsidRPr="00C65CAC">
        <w:rPr>
          <w:rFonts w:ascii="Cambria" w:hAnsi="Cambria"/>
        </w:rPr>
        <w:t>Salaterki szklane o śr. 20cm - 4 sztuki,</w:t>
      </w:r>
    </w:p>
    <w:p w:rsidR="00DE1801" w:rsidRPr="00C65CAC" w:rsidRDefault="00DE1801" w:rsidP="00C65CAC">
      <w:pPr>
        <w:pStyle w:val="Akapitzlist"/>
        <w:widowControl/>
        <w:numPr>
          <w:ilvl w:val="1"/>
          <w:numId w:val="25"/>
        </w:numPr>
        <w:suppressAutoHyphens w:val="0"/>
        <w:jc w:val="both"/>
        <w:rPr>
          <w:rFonts w:ascii="Cambria" w:hAnsi="Cambria"/>
        </w:rPr>
      </w:pPr>
      <w:r w:rsidRPr="00C65CAC">
        <w:rPr>
          <w:rFonts w:ascii="Cambria" w:hAnsi="Cambria"/>
        </w:rPr>
        <w:t>Deska do krojenia plastikowa duża – 32x20xm – 20 sztuk,</w:t>
      </w:r>
    </w:p>
    <w:p w:rsidR="00DE1801" w:rsidRPr="00C65CAC" w:rsidRDefault="00DE1801" w:rsidP="00C65CAC">
      <w:pPr>
        <w:pStyle w:val="Akapitzlist"/>
        <w:widowControl/>
        <w:numPr>
          <w:ilvl w:val="1"/>
          <w:numId w:val="25"/>
        </w:numPr>
        <w:suppressAutoHyphens w:val="0"/>
        <w:jc w:val="both"/>
        <w:rPr>
          <w:rFonts w:ascii="Cambria" w:hAnsi="Cambria"/>
        </w:rPr>
      </w:pPr>
      <w:r w:rsidRPr="00C65CAC">
        <w:rPr>
          <w:rFonts w:ascii="Cambria" w:hAnsi="Cambria"/>
        </w:rPr>
        <w:t xml:space="preserve">Patelnie: </w:t>
      </w:r>
      <w:r w:rsidRPr="00C65CAC">
        <w:rPr>
          <w:rFonts w:ascii="Cambria" w:eastAsia="Times New Roman" w:hAnsi="Cambria" w:cs="Arial"/>
          <w:color w:val="000000"/>
        </w:rPr>
        <w:t>24 cm</w:t>
      </w:r>
      <w:r w:rsidRPr="00C65CAC">
        <w:rPr>
          <w:rFonts w:ascii="Cambria" w:eastAsia="Times New Roman" w:hAnsi="Cambria"/>
        </w:rPr>
        <w:t xml:space="preserve">, </w:t>
      </w:r>
      <w:r w:rsidRPr="00C65CAC">
        <w:rPr>
          <w:rFonts w:ascii="Cambria" w:eastAsia="Times New Roman" w:hAnsi="Cambria" w:cs="Arial"/>
          <w:color w:val="000000"/>
        </w:rPr>
        <w:t>26 cm</w:t>
      </w:r>
      <w:r w:rsidRPr="00C65CAC">
        <w:rPr>
          <w:rFonts w:ascii="Cambria" w:eastAsia="Times New Roman" w:hAnsi="Cambria"/>
        </w:rPr>
        <w:t xml:space="preserve">, </w:t>
      </w:r>
      <w:r w:rsidRPr="00C65CAC">
        <w:rPr>
          <w:rFonts w:ascii="Cambria" w:eastAsia="Times New Roman" w:hAnsi="Cambria" w:cs="Arial"/>
          <w:color w:val="000000"/>
        </w:rPr>
        <w:t>28 cm – 3 sztuki</w:t>
      </w:r>
    </w:p>
    <w:p w:rsidR="00DE1801" w:rsidRPr="002C462A" w:rsidRDefault="00DE1801" w:rsidP="00DE1801">
      <w:pPr>
        <w:ind w:left="502"/>
        <w:jc w:val="both"/>
        <w:rPr>
          <w:rFonts w:ascii="Cambria" w:hAnsi="Cambria"/>
        </w:rPr>
      </w:pPr>
      <w:r w:rsidRPr="002C462A">
        <w:rPr>
          <w:rFonts w:ascii="Cambria" w:eastAsia="Times New Roman" w:hAnsi="Cambria" w:cs="Arial"/>
        </w:rPr>
        <w:t>- Przystosowana wyłącznie do kuchenek gazowych,</w:t>
      </w:r>
    </w:p>
    <w:p w:rsidR="00DE1801" w:rsidRPr="002C462A" w:rsidRDefault="00DE1801" w:rsidP="00DE1801">
      <w:pPr>
        <w:ind w:left="502"/>
        <w:jc w:val="both"/>
        <w:rPr>
          <w:rFonts w:ascii="Cambria" w:hAnsi="Cambria"/>
        </w:rPr>
      </w:pPr>
      <w:r w:rsidRPr="002C462A">
        <w:rPr>
          <w:rFonts w:ascii="Cambria" w:eastAsia="Times New Roman" w:hAnsi="Cambria" w:cs="Arial"/>
        </w:rPr>
        <w:t>- Możliwość mycia w zmywarce</w:t>
      </w:r>
    </w:p>
    <w:p w:rsidR="00DE1801" w:rsidRPr="002C462A" w:rsidRDefault="00DE1801" w:rsidP="00DE1801">
      <w:pPr>
        <w:ind w:left="502"/>
        <w:jc w:val="both"/>
        <w:rPr>
          <w:rFonts w:ascii="Cambria" w:hAnsi="Cambria"/>
        </w:rPr>
      </w:pPr>
      <w:r w:rsidRPr="002C462A">
        <w:rPr>
          <w:rFonts w:ascii="Cambria" w:eastAsia="Times New Roman" w:hAnsi="Cambria" w:cs="Arial"/>
        </w:rPr>
        <w:t>- Rączka: czarna bakelitowa</w:t>
      </w:r>
    </w:p>
    <w:p w:rsidR="00DE1801" w:rsidRPr="002C462A" w:rsidRDefault="00DE1801" w:rsidP="00DE1801">
      <w:pPr>
        <w:ind w:left="502"/>
        <w:jc w:val="both"/>
        <w:rPr>
          <w:rFonts w:ascii="Cambria" w:hAnsi="Cambria"/>
        </w:rPr>
      </w:pPr>
      <w:r w:rsidRPr="002C462A">
        <w:rPr>
          <w:rFonts w:ascii="Cambria" w:eastAsia="Times New Roman" w:hAnsi="Cambria" w:cs="Arial"/>
        </w:rPr>
        <w:t>- Całkowicie bezpieczna powłoka nieprzywierająca w środku i na zewnątrz, którą wyczyścisz bez wysiłku, doskonale dostosowana do codziennego użytkowania</w:t>
      </w:r>
    </w:p>
    <w:p w:rsidR="00DE1801" w:rsidRPr="002C462A" w:rsidRDefault="00DE1801" w:rsidP="00DE1801">
      <w:pPr>
        <w:ind w:left="502"/>
        <w:jc w:val="both"/>
        <w:rPr>
          <w:rFonts w:ascii="Cambria" w:hAnsi="Cambria"/>
        </w:rPr>
      </w:pPr>
      <w:r w:rsidRPr="002C462A">
        <w:rPr>
          <w:rFonts w:ascii="Cambria" w:eastAsia="Times New Roman" w:hAnsi="Cambria" w:cs="Arial"/>
        </w:rPr>
        <w:t>- Wyprofilowana krawędź ułatwiająca odlewanie</w:t>
      </w:r>
    </w:p>
    <w:p w:rsidR="00DE1801" w:rsidRPr="00C65CAC" w:rsidRDefault="00DE1801" w:rsidP="00C65CAC">
      <w:pPr>
        <w:pStyle w:val="Akapitzlist"/>
        <w:widowControl/>
        <w:numPr>
          <w:ilvl w:val="1"/>
          <w:numId w:val="25"/>
        </w:numPr>
        <w:suppressAutoHyphens w:val="0"/>
        <w:rPr>
          <w:rFonts w:ascii="Cambria" w:eastAsia="Times New Roman" w:hAnsi="Cambria"/>
        </w:rPr>
      </w:pPr>
      <w:r w:rsidRPr="00C65CAC">
        <w:rPr>
          <w:rFonts w:ascii="Cambria" w:hAnsi="Cambria"/>
        </w:rPr>
        <w:t>czajnik elektryczny – 1 sztuka:</w:t>
      </w:r>
    </w:p>
    <w:p w:rsidR="00DE1801" w:rsidRPr="002C462A" w:rsidRDefault="00DE1801" w:rsidP="00DE1801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Bezprzewodowy </w:t>
      </w:r>
    </w:p>
    <w:p w:rsidR="00DE1801" w:rsidRPr="002C462A" w:rsidRDefault="00DE1801" w:rsidP="00DE1801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Moc - 2200 W</w:t>
      </w:r>
    </w:p>
    <w:p w:rsidR="00DE1801" w:rsidRPr="002C462A" w:rsidRDefault="00DE1801" w:rsidP="00DE1801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Automatyczne wyłączenie po zagotowaniu wody</w:t>
      </w:r>
    </w:p>
    <w:p w:rsidR="00DE1801" w:rsidRPr="002C462A" w:rsidRDefault="00DE1801" w:rsidP="00DE1801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lastRenderedPageBreak/>
        <w:t>- Pojemność - 1,7 l</w:t>
      </w:r>
    </w:p>
    <w:p w:rsidR="00DE1801" w:rsidRPr="002C462A" w:rsidRDefault="00DE1801" w:rsidP="00DE1801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Typ grzałki - płaska</w:t>
      </w:r>
    </w:p>
    <w:p w:rsidR="00DE1801" w:rsidRPr="002C462A" w:rsidRDefault="00DE1801" w:rsidP="00DE1801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Schowek na przewód </w:t>
      </w:r>
    </w:p>
    <w:p w:rsidR="00DE1801" w:rsidRPr="002C462A" w:rsidRDefault="00DE1801" w:rsidP="00DE1801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Obrotowa podstawa </w:t>
      </w:r>
    </w:p>
    <w:p w:rsidR="00DE1801" w:rsidRPr="002C462A" w:rsidRDefault="00DE1801" w:rsidP="00DE1801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Podświetlany włącznik </w:t>
      </w:r>
    </w:p>
    <w:p w:rsidR="00DE1801" w:rsidRPr="002C462A" w:rsidRDefault="00DE1801" w:rsidP="00DE1801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Filtr zatrzymujący osady </w:t>
      </w:r>
    </w:p>
    <w:p w:rsidR="00DE1801" w:rsidRPr="00C65CAC" w:rsidRDefault="00DE1801" w:rsidP="00C65CAC">
      <w:pPr>
        <w:pStyle w:val="Akapitzlist"/>
        <w:widowControl/>
        <w:numPr>
          <w:ilvl w:val="1"/>
          <w:numId w:val="25"/>
        </w:numPr>
        <w:suppressAutoHyphens w:val="0"/>
        <w:jc w:val="both"/>
        <w:rPr>
          <w:rFonts w:ascii="Cambria" w:hAnsi="Cambria"/>
        </w:rPr>
      </w:pPr>
      <w:r w:rsidRPr="00C65CAC">
        <w:rPr>
          <w:rFonts w:ascii="Cambria" w:hAnsi="Cambria"/>
        </w:rPr>
        <w:t>durszlak nierdzewny z uchwytami 24 cm – 5 sztuk</w:t>
      </w:r>
    </w:p>
    <w:p w:rsidR="00DE1801" w:rsidRPr="00C65CAC" w:rsidRDefault="00DE1801" w:rsidP="00C65CAC">
      <w:pPr>
        <w:pStyle w:val="Akapitzlist"/>
        <w:widowControl/>
        <w:numPr>
          <w:ilvl w:val="1"/>
          <w:numId w:val="25"/>
        </w:numPr>
        <w:suppressAutoHyphens w:val="0"/>
        <w:jc w:val="both"/>
        <w:rPr>
          <w:rFonts w:ascii="Cambria" w:hAnsi="Cambria"/>
        </w:rPr>
      </w:pPr>
      <w:r w:rsidRPr="00C65CAC">
        <w:rPr>
          <w:rFonts w:ascii="Cambria" w:hAnsi="Cambria"/>
        </w:rPr>
        <w:t>formy do ciastek, różne kształty, wielkość 3,5x6cm – zestaw 12sztuk</w:t>
      </w:r>
    </w:p>
    <w:p w:rsidR="00DE1801" w:rsidRPr="00C65CAC" w:rsidRDefault="00DE1801" w:rsidP="00C65CAC">
      <w:pPr>
        <w:pStyle w:val="Akapitzlist"/>
        <w:widowControl/>
        <w:numPr>
          <w:ilvl w:val="1"/>
          <w:numId w:val="25"/>
        </w:numPr>
        <w:suppressAutoHyphens w:val="0"/>
        <w:jc w:val="both"/>
        <w:rPr>
          <w:rFonts w:ascii="Cambria" w:hAnsi="Cambria"/>
        </w:rPr>
      </w:pPr>
      <w:r w:rsidRPr="00C65CAC">
        <w:rPr>
          <w:rFonts w:ascii="Cambria" w:hAnsi="Cambria"/>
        </w:rPr>
        <w:t>formy do rurek: dł. 10 cm – zestaw 10 sztuk,</w:t>
      </w:r>
    </w:p>
    <w:p w:rsidR="00DE1801" w:rsidRPr="00C65CAC" w:rsidRDefault="00DE1801" w:rsidP="00C65CAC">
      <w:pPr>
        <w:pStyle w:val="Akapitzlist"/>
        <w:widowControl/>
        <w:numPr>
          <w:ilvl w:val="1"/>
          <w:numId w:val="25"/>
        </w:numPr>
        <w:suppressAutoHyphens w:val="0"/>
        <w:jc w:val="both"/>
        <w:rPr>
          <w:rFonts w:ascii="Cambria" w:hAnsi="Cambria"/>
        </w:rPr>
      </w:pPr>
      <w:r w:rsidRPr="00C65CAC">
        <w:rPr>
          <w:rFonts w:ascii="Cambria" w:hAnsi="Cambria"/>
        </w:rPr>
        <w:t>sitko do mąki i cukru: ze stali nierdzewnej, wys. 9,5cm, średnica 10cm, poj. 300g – 10 sztuk</w:t>
      </w:r>
    </w:p>
    <w:p w:rsidR="00DE1801" w:rsidRPr="00C65CAC" w:rsidRDefault="00DE1801" w:rsidP="00C65CAC">
      <w:pPr>
        <w:pStyle w:val="Akapitzlist"/>
        <w:widowControl/>
        <w:numPr>
          <w:ilvl w:val="1"/>
          <w:numId w:val="25"/>
        </w:numPr>
        <w:suppressAutoHyphens w:val="0"/>
        <w:jc w:val="both"/>
        <w:rPr>
          <w:rFonts w:ascii="Cambria" w:hAnsi="Cambria"/>
        </w:rPr>
      </w:pPr>
      <w:r w:rsidRPr="00C65CAC">
        <w:rPr>
          <w:rFonts w:ascii="Cambria" w:hAnsi="Cambria"/>
        </w:rPr>
        <w:t>ubijaczka/trzepaczka do jajek – 10 sztuk</w:t>
      </w:r>
    </w:p>
    <w:p w:rsidR="00DE1801" w:rsidRPr="002C462A" w:rsidRDefault="00DE1801" w:rsidP="00C65CAC">
      <w:pPr>
        <w:pStyle w:val="NormalnyWeb"/>
        <w:numPr>
          <w:ilvl w:val="1"/>
          <w:numId w:val="25"/>
        </w:numPr>
        <w:spacing w:before="0" w:beforeAutospacing="0" w:after="0" w:afterAutospacing="0"/>
        <w:rPr>
          <w:rFonts w:ascii="Cambria" w:hAnsi="Cambria"/>
        </w:rPr>
      </w:pPr>
      <w:r w:rsidRPr="002C462A">
        <w:rPr>
          <w:rFonts w:ascii="Cambria" w:hAnsi="Cambria"/>
          <w:sz w:val="22"/>
          <w:szCs w:val="22"/>
        </w:rPr>
        <w:t>dekorator do ciastek/tortów</w:t>
      </w:r>
      <w:r w:rsidRPr="002C462A">
        <w:rPr>
          <w:rFonts w:ascii="Cambria" w:hAnsi="Cambria"/>
        </w:rPr>
        <w:t xml:space="preserve">: </w:t>
      </w:r>
    </w:p>
    <w:p w:rsidR="00DE1801" w:rsidRPr="002C462A" w:rsidRDefault="00DE1801" w:rsidP="00DE1801">
      <w:pPr>
        <w:pStyle w:val="NormalnyWeb"/>
        <w:spacing w:before="0" w:beforeAutospacing="0" w:after="0" w:afterAutospacing="0"/>
        <w:ind w:left="544"/>
        <w:rPr>
          <w:rFonts w:ascii="Cambria" w:hAnsi="Cambria"/>
        </w:rPr>
      </w:pPr>
      <w:r w:rsidRPr="002C462A">
        <w:rPr>
          <w:rFonts w:ascii="Cambria" w:hAnsi="Cambria"/>
        </w:rPr>
        <w:t>W skład zestawu wchodzą:</w:t>
      </w:r>
    </w:p>
    <w:p w:rsidR="00DE1801" w:rsidRPr="002C462A" w:rsidRDefault="00DE1801" w:rsidP="00DE1801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- 8 nakładek z różnymi wzorami do wykonywania ciasteczek</w:t>
      </w:r>
    </w:p>
    <w:p w:rsidR="00DE1801" w:rsidRPr="002C462A" w:rsidRDefault="00DE1801" w:rsidP="00DE1801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- 8 nakładek </w:t>
      </w:r>
      <w:proofErr w:type="spellStart"/>
      <w:r w:rsidRPr="002C462A">
        <w:rPr>
          <w:rFonts w:ascii="Cambria" w:eastAsia="Times New Roman" w:hAnsi="Cambria"/>
        </w:rPr>
        <w:t>tylek</w:t>
      </w:r>
      <w:proofErr w:type="spellEnd"/>
      <w:r w:rsidRPr="002C462A">
        <w:rPr>
          <w:rFonts w:ascii="Cambria" w:eastAsia="Times New Roman" w:hAnsi="Cambria"/>
        </w:rPr>
        <w:t xml:space="preserve"> do dekorowania za pomocą kremu</w:t>
      </w:r>
    </w:p>
    <w:p w:rsidR="00DE1801" w:rsidRPr="002C462A" w:rsidRDefault="00DE1801" w:rsidP="00DE1801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- 1 szpryca-tuba do wyciskania</w:t>
      </w:r>
    </w:p>
    <w:p w:rsidR="00DE1801" w:rsidRPr="002C462A" w:rsidRDefault="00DE1801" w:rsidP="00DE1801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Materiał: stal nierdzewna, aluminium i plastik</w:t>
      </w:r>
    </w:p>
    <w:p w:rsidR="00DE1801" w:rsidRPr="002C462A" w:rsidRDefault="00DE1801" w:rsidP="00DE1801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Wykonany z materiałów bezpiecznych dla zdrowia i neutralnych dla żywności.</w:t>
      </w:r>
    </w:p>
    <w:p w:rsidR="00DE1801" w:rsidRPr="002C462A" w:rsidRDefault="00DE1801" w:rsidP="00DE1801">
      <w:pPr>
        <w:ind w:left="72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Długość całkowita: 20,6 cm</w:t>
      </w:r>
    </w:p>
    <w:p w:rsidR="00DE1801" w:rsidRPr="002C462A" w:rsidRDefault="00DE1801" w:rsidP="00DE1801">
      <w:pPr>
        <w:ind w:left="720"/>
        <w:rPr>
          <w:rFonts w:ascii="Cambria" w:eastAsia="Times New Roman" w:hAnsi="Cambria"/>
        </w:rPr>
      </w:pPr>
    </w:p>
    <w:p w:rsidR="00DE1801" w:rsidRPr="00C65CAC" w:rsidRDefault="00DE1801" w:rsidP="00C65CAC">
      <w:pPr>
        <w:pStyle w:val="Akapitzlist"/>
        <w:numPr>
          <w:ilvl w:val="1"/>
          <w:numId w:val="25"/>
        </w:numPr>
        <w:jc w:val="both"/>
        <w:rPr>
          <w:rFonts w:ascii="Cambria" w:hAnsi="Cambria"/>
        </w:rPr>
      </w:pPr>
      <w:r w:rsidRPr="00C65CAC">
        <w:rPr>
          <w:rFonts w:ascii="Cambria" w:hAnsi="Cambria"/>
        </w:rPr>
        <w:t xml:space="preserve"> zestaw garnków – 1 komplet:</w:t>
      </w:r>
    </w:p>
    <w:p w:rsidR="00DE1801" w:rsidRPr="002C462A" w:rsidRDefault="00DE1801" w:rsidP="00C65CAC">
      <w:pPr>
        <w:widowControl/>
        <w:numPr>
          <w:ilvl w:val="0"/>
          <w:numId w:val="25"/>
        </w:numPr>
        <w:suppressAutoHyphens w:val="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zestaw 4 praktycznych garnków i 1 rondel z pokrywami,</w:t>
      </w:r>
    </w:p>
    <w:p w:rsidR="00DE1801" w:rsidRPr="002C462A" w:rsidRDefault="00DE1801" w:rsidP="00C65CAC">
      <w:pPr>
        <w:widowControl/>
        <w:numPr>
          <w:ilvl w:val="0"/>
          <w:numId w:val="25"/>
        </w:numPr>
        <w:suppressAutoHyphens w:val="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Komplet garnków wykonany jest z wysokiej jakości stali nierdzewnej 18/10,</w:t>
      </w:r>
    </w:p>
    <w:p w:rsidR="00DE1801" w:rsidRPr="002C462A" w:rsidRDefault="00DE1801" w:rsidP="00C65CAC">
      <w:pPr>
        <w:widowControl/>
        <w:numPr>
          <w:ilvl w:val="0"/>
          <w:numId w:val="25"/>
        </w:numPr>
        <w:suppressAutoHyphens w:val="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Grube 5-warstwowe dno gwarantuje utrzymanie stałej temperatury,</w:t>
      </w:r>
    </w:p>
    <w:p w:rsidR="00DE1801" w:rsidRPr="002C462A" w:rsidRDefault="00DE1801" w:rsidP="00C65CAC">
      <w:pPr>
        <w:widowControl/>
        <w:numPr>
          <w:ilvl w:val="0"/>
          <w:numId w:val="25"/>
        </w:numPr>
        <w:suppressAutoHyphens w:val="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Ilość garnków w komplecie: 4 garnki i 1 rondel w komplecie</w:t>
      </w:r>
    </w:p>
    <w:p w:rsidR="00DE1801" w:rsidRPr="002C462A" w:rsidRDefault="00DE1801" w:rsidP="00C65CAC">
      <w:pPr>
        <w:widowControl/>
        <w:numPr>
          <w:ilvl w:val="0"/>
          <w:numId w:val="25"/>
        </w:numPr>
        <w:suppressAutoHyphens w:val="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Kolor z zewnątrz: srebrny</w:t>
      </w:r>
    </w:p>
    <w:p w:rsidR="00DE1801" w:rsidRPr="002C462A" w:rsidRDefault="00DE1801" w:rsidP="00C65CAC">
      <w:pPr>
        <w:widowControl/>
        <w:numPr>
          <w:ilvl w:val="0"/>
          <w:numId w:val="25"/>
        </w:numPr>
        <w:suppressAutoHyphens w:val="0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Kolor wewnątrz: srebrny</w:t>
      </w:r>
    </w:p>
    <w:p w:rsidR="00DE1801" w:rsidRPr="002C462A" w:rsidRDefault="00DE1801" w:rsidP="00C65CAC">
      <w:pPr>
        <w:widowControl/>
        <w:numPr>
          <w:ilvl w:val="0"/>
          <w:numId w:val="27"/>
        </w:numPr>
        <w:suppressAutoHyphens w:val="0"/>
        <w:ind w:left="567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Rodzaj pokrywy: pokrywy szklane</w:t>
      </w:r>
    </w:p>
    <w:p w:rsidR="00DE1801" w:rsidRPr="002C462A" w:rsidRDefault="00DE1801" w:rsidP="00C65CAC">
      <w:pPr>
        <w:widowControl/>
        <w:numPr>
          <w:ilvl w:val="0"/>
          <w:numId w:val="27"/>
        </w:numPr>
        <w:suppressAutoHyphens w:val="0"/>
        <w:ind w:left="567"/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w zestawie:</w:t>
      </w:r>
    </w:p>
    <w:p w:rsidR="00DE1801" w:rsidRPr="002C462A" w:rsidRDefault="00DE1801" w:rsidP="00DE1801">
      <w:pPr>
        <w:jc w:val="both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Garnek śr.16cm, wysokość 9,5cm, o pojemności całkowitej 1,8 L + pokrywa,</w:t>
      </w:r>
    </w:p>
    <w:p w:rsidR="00DE1801" w:rsidRPr="002C462A" w:rsidRDefault="00DE1801" w:rsidP="00DE1801">
      <w:pPr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Rondel śr.16cm, wysokość 9,5cm, o pojemności całkowitej 1,8L + pokrywa,</w:t>
      </w:r>
    </w:p>
    <w:p w:rsidR="00DE1801" w:rsidRPr="002C462A" w:rsidRDefault="00DE1801" w:rsidP="00DE1801">
      <w:pPr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Garnek śr.18cm, wysokość 10,5cm, o pojemności całkowitej 2,5 L + pokrywa,</w:t>
      </w:r>
    </w:p>
    <w:p w:rsidR="00DE1801" w:rsidRPr="002C462A" w:rsidRDefault="00DE1801" w:rsidP="00DE1801">
      <w:pPr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Garnek śr.20cm, wysokość 11,5cm, o pojemności całkowitej 3,2 L + pokrywa,</w:t>
      </w:r>
    </w:p>
    <w:p w:rsidR="00DE1801" w:rsidRPr="002C462A" w:rsidRDefault="00DE1801" w:rsidP="00DE1801">
      <w:pPr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Garnek śr.24cm, wysokość 13,5 cm, o pojemności całkowitej 5,6 L + pokrywa.</w:t>
      </w:r>
    </w:p>
    <w:p w:rsidR="00DE1801" w:rsidRPr="002C462A" w:rsidRDefault="00DE1801" w:rsidP="00DE1801">
      <w:pPr>
        <w:ind w:left="720"/>
        <w:rPr>
          <w:rFonts w:ascii="Cambria" w:eastAsia="Times New Roman" w:hAnsi="Cambria"/>
        </w:rPr>
      </w:pPr>
    </w:p>
    <w:p w:rsidR="00C970AD" w:rsidRPr="006C5C35" w:rsidRDefault="00C970AD" w:rsidP="006C5C35">
      <w:pPr>
        <w:tabs>
          <w:tab w:val="left" w:pos="284"/>
          <w:tab w:val="left" w:pos="567"/>
        </w:tabs>
        <w:ind w:left="1571"/>
        <w:jc w:val="both"/>
        <w:rPr>
          <w:b/>
        </w:rPr>
      </w:pPr>
    </w:p>
    <w:p w:rsidR="00584DDA" w:rsidRDefault="00584DDA" w:rsidP="00567A44">
      <w:pPr>
        <w:numPr>
          <w:ilvl w:val="0"/>
          <w:numId w:val="10"/>
        </w:numPr>
        <w:tabs>
          <w:tab w:val="left" w:pos="284"/>
          <w:tab w:val="left" w:pos="567"/>
        </w:tabs>
        <w:ind w:hanging="1571"/>
        <w:jc w:val="both"/>
        <w:rPr>
          <w:b/>
        </w:rPr>
      </w:pPr>
      <w:r>
        <w:rPr>
          <w:b/>
        </w:rPr>
        <w:t>TRYB POSTĘPOWANIA</w:t>
      </w:r>
    </w:p>
    <w:p w:rsidR="00A51FA6" w:rsidRDefault="00A51FA6" w:rsidP="00A51FA6">
      <w:pPr>
        <w:tabs>
          <w:tab w:val="left" w:pos="284"/>
          <w:tab w:val="left" w:pos="567"/>
        </w:tabs>
        <w:ind w:left="1571"/>
        <w:jc w:val="both"/>
        <w:rPr>
          <w:b/>
        </w:rPr>
      </w:pPr>
    </w:p>
    <w:p w:rsidR="00584DDA" w:rsidRDefault="00584DDA" w:rsidP="00567A44">
      <w:pPr>
        <w:pStyle w:val="Akapitzlist"/>
        <w:numPr>
          <w:ilvl w:val="0"/>
          <w:numId w:val="11"/>
        </w:numPr>
        <w:tabs>
          <w:tab w:val="left" w:pos="284"/>
          <w:tab w:val="left" w:pos="567"/>
        </w:tabs>
        <w:ind w:left="284" w:hanging="284"/>
        <w:jc w:val="both"/>
      </w:pPr>
      <w:r>
        <w:t xml:space="preserve">Postępowanie prowadzone jest w trybie zaproszenia do składania ofert, zgodnie z art. 4 ust. 8 ustawy z dnia 29 stycznia 2004 r. Prawo zamówień publicznych </w:t>
      </w:r>
      <w:r w:rsidR="004F71F8" w:rsidRPr="00184CF5">
        <w:t>Dz.U. z 201</w:t>
      </w:r>
      <w:r w:rsidR="00F03953">
        <w:t>9</w:t>
      </w:r>
      <w:r w:rsidR="004F71F8" w:rsidRPr="00184CF5">
        <w:t>, poz. 1</w:t>
      </w:r>
      <w:r w:rsidR="00F03953">
        <w:t>864</w:t>
      </w:r>
      <w:r w:rsidR="004F71F8" w:rsidRPr="00184CF5">
        <w:t>)</w:t>
      </w:r>
      <w:r>
        <w:t>, dla zamówień i konkursów, których wa</w:t>
      </w:r>
      <w:r w:rsidR="004F71F8">
        <w:t xml:space="preserve">rtość nie przekracza wyrażonej </w:t>
      </w:r>
      <w:r>
        <w:t>w złotych równowartości kwoty 30 000 euro ustawy nie stosuje się.</w:t>
      </w:r>
    </w:p>
    <w:p w:rsidR="006201B8" w:rsidRDefault="006201B8" w:rsidP="00567A44">
      <w:pPr>
        <w:pStyle w:val="Akapitzlist"/>
        <w:numPr>
          <w:ilvl w:val="0"/>
          <w:numId w:val="11"/>
        </w:numPr>
        <w:tabs>
          <w:tab w:val="left" w:pos="284"/>
          <w:tab w:val="left" w:pos="567"/>
        </w:tabs>
        <w:ind w:left="284" w:hanging="284"/>
        <w:jc w:val="both"/>
      </w:pPr>
      <w:r>
        <w:t>Zamawiający dopuszcza składanie ofert częściowych.</w:t>
      </w:r>
    </w:p>
    <w:p w:rsidR="006201B8" w:rsidRDefault="006201B8" w:rsidP="00567A44">
      <w:pPr>
        <w:pStyle w:val="Akapitzlist"/>
        <w:numPr>
          <w:ilvl w:val="0"/>
          <w:numId w:val="11"/>
        </w:numPr>
        <w:tabs>
          <w:tab w:val="left" w:pos="284"/>
          <w:tab w:val="left" w:pos="567"/>
        </w:tabs>
        <w:ind w:left="284" w:hanging="284"/>
        <w:jc w:val="both"/>
      </w:pPr>
      <w:r>
        <w:lastRenderedPageBreak/>
        <w:t>Zamawiający nie dopuszcza składania ofert wariantowych.</w:t>
      </w:r>
    </w:p>
    <w:p w:rsidR="009B2441" w:rsidRPr="009B2441" w:rsidRDefault="009B2441" w:rsidP="00567A44">
      <w:pPr>
        <w:pStyle w:val="Akapitzlist"/>
        <w:numPr>
          <w:ilvl w:val="0"/>
          <w:numId w:val="11"/>
        </w:numPr>
        <w:tabs>
          <w:tab w:val="left" w:pos="284"/>
          <w:tab w:val="left" w:pos="567"/>
        </w:tabs>
        <w:ind w:left="284" w:hanging="284"/>
        <w:jc w:val="both"/>
      </w:pPr>
      <w:r w:rsidRPr="009B2441">
        <w:rPr>
          <w:b/>
          <w:iCs/>
        </w:rPr>
        <w:t>OBOWIĄZEK INFORMACYJNY</w:t>
      </w:r>
    </w:p>
    <w:p w:rsidR="009B2441" w:rsidRPr="009B2441" w:rsidRDefault="009B2441" w:rsidP="009B2441">
      <w:pPr>
        <w:tabs>
          <w:tab w:val="left" w:pos="284"/>
        </w:tabs>
        <w:jc w:val="both"/>
        <w:rPr>
          <w:b/>
          <w:iCs/>
        </w:rPr>
      </w:pPr>
      <w:r w:rsidRPr="009B2441">
        <w:rPr>
          <w:b/>
          <w:iCs/>
        </w:rPr>
        <w:t xml:space="preserve">dotyczący przetwarzania danych osobowych w związku z udzielaniem zamówień publicznych na podstawie ustawy z dnia 29 stycznia 2004 r. Prawo zamówień publicznych (t. j. Dz. U. </w:t>
      </w:r>
      <w:r>
        <w:rPr>
          <w:b/>
          <w:iCs/>
        </w:rPr>
        <w:t xml:space="preserve">                     </w:t>
      </w:r>
      <w:r w:rsidRPr="009B2441">
        <w:rPr>
          <w:b/>
          <w:iCs/>
        </w:rPr>
        <w:t>z 201</w:t>
      </w:r>
      <w:r w:rsidR="00F03953">
        <w:rPr>
          <w:b/>
          <w:iCs/>
        </w:rPr>
        <w:t>9</w:t>
      </w:r>
      <w:r w:rsidRPr="009B2441">
        <w:rPr>
          <w:b/>
          <w:iCs/>
        </w:rPr>
        <w:t xml:space="preserve"> r. poz. 1</w:t>
      </w:r>
      <w:r w:rsidR="00F03953">
        <w:rPr>
          <w:b/>
          <w:iCs/>
        </w:rPr>
        <w:t>864</w:t>
      </w:r>
      <w:r w:rsidRPr="009B2441">
        <w:rPr>
          <w:b/>
          <w:iCs/>
        </w:rPr>
        <w:t xml:space="preserve"> ze zm.) – dalej zwanej „ustawą </w:t>
      </w:r>
      <w:proofErr w:type="spellStart"/>
      <w:r w:rsidRPr="009B2441">
        <w:rPr>
          <w:b/>
          <w:iCs/>
        </w:rPr>
        <w:t>Pzp</w:t>
      </w:r>
      <w:proofErr w:type="spellEnd"/>
      <w:r w:rsidRPr="009B2441">
        <w:rPr>
          <w:b/>
          <w:iCs/>
        </w:rPr>
        <w:t>”</w:t>
      </w:r>
    </w:p>
    <w:p w:rsidR="009B2441" w:rsidRPr="009B2441" w:rsidRDefault="009B2441" w:rsidP="009B2441">
      <w:pPr>
        <w:tabs>
          <w:tab w:val="left" w:pos="284"/>
        </w:tabs>
        <w:jc w:val="both"/>
        <w:rPr>
          <w:iCs/>
        </w:rPr>
      </w:pP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Zgodnie z art. 13 ust. 1 i 2 rozporządzenia Parlamentu Europejskiego i Rady (UE) 2016/679 z dnia 27 kwietnia 2016r. w sprawie ochrony osób fizycznych w związku z przetwarzaniem danych osobowych i w sprawie swobodnego przepływu takich danych oraz uchylenia dyrektywy 95/46//WE (ogólne rozporządzenie o ochronie danych ) (Dz. Urz. L 119 z 04.05.2016, str.1), dalej „ RODO”, informuję, że: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•</w:t>
      </w:r>
      <w:r w:rsidRPr="00F03953">
        <w:rPr>
          <w:iCs/>
        </w:rPr>
        <w:tab/>
        <w:t xml:space="preserve">Administratorem Pani/Pana danych osobowych jest :Gmina Ożarów z siedzibą przy ul. Stodolnej 1, 27-530 Ożarów reprezentowany przez Burmistrza Ożarowa   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•</w:t>
      </w:r>
      <w:r w:rsidRPr="00F03953">
        <w:rPr>
          <w:iCs/>
        </w:rPr>
        <w:tab/>
        <w:t>Osobą odpowiedzianą ds. ochrony danych osobowych w Urzędzie Miejskim w Ożarowie jest Pan Kamil Dudek,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•</w:t>
      </w:r>
      <w:r w:rsidRPr="00F03953">
        <w:rPr>
          <w:iCs/>
        </w:rPr>
        <w:tab/>
        <w:t xml:space="preserve">Pani/Pana dane osobowe przetwarzane będą na podstawie art. 6 ust. 1 lit. c RODO w celu związanym z postępowaniem o udzielenie zamówienia publicznego BIII271.1.2020 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•</w:t>
      </w:r>
      <w:r w:rsidRPr="00F03953">
        <w:rPr>
          <w:iCs/>
        </w:rPr>
        <w:tab/>
        <w:t>Odbiorcami Pani/Pana danych osobowych będą osoby lub podmioty, którym udostępniona zostanie dokumentacja postępowania w oparciu o art. 8 oraz 96 ust.3 ustawy z dnia 29 stycznia 2004r.-Prawo Zamówień Publicznych (Dz.U. z 2019r. Poz. 1843)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•</w:t>
      </w:r>
      <w:r w:rsidRPr="00F03953">
        <w:rPr>
          <w:iCs/>
        </w:rPr>
        <w:tab/>
        <w:t xml:space="preserve">Pani/Pana dane osobowe będą przechowywane, zgodnie z art. 97 ust. 1 ustawy </w:t>
      </w:r>
      <w:proofErr w:type="spellStart"/>
      <w:r w:rsidRPr="00F03953">
        <w:rPr>
          <w:iCs/>
        </w:rPr>
        <w:t>Pzp</w:t>
      </w:r>
      <w:proofErr w:type="spellEnd"/>
      <w:r w:rsidRPr="00F03953">
        <w:rPr>
          <w:iCs/>
        </w:rPr>
        <w:t>, przez okres 4 lat od dnia zakończenia postępowania o udzielenie zamówienia publicznego, a jeżeli czas trwania umowy przekracza 4 lata, okres przechowywania obejmuje cały czas trwania umowy;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•</w:t>
      </w:r>
      <w:r w:rsidRPr="00F03953">
        <w:rPr>
          <w:iCs/>
        </w:rPr>
        <w:tab/>
        <w:t xml:space="preserve">Obowiązek podania przez Panią/Pana  danych osobowych bezpośrednio Pani/Pana dotyczących jest wymogiem ustawowym określonym w przepisach ustawy </w:t>
      </w:r>
      <w:proofErr w:type="spellStart"/>
      <w:r w:rsidRPr="00F03953">
        <w:rPr>
          <w:iCs/>
        </w:rPr>
        <w:t>Pzp</w:t>
      </w:r>
      <w:proofErr w:type="spellEnd"/>
      <w:r w:rsidRPr="00F03953">
        <w:rPr>
          <w:iCs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F03953">
        <w:rPr>
          <w:iCs/>
        </w:rPr>
        <w:t>Pzp</w:t>
      </w:r>
      <w:proofErr w:type="spellEnd"/>
      <w:r w:rsidRPr="00F03953">
        <w:rPr>
          <w:iCs/>
        </w:rPr>
        <w:t>;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•</w:t>
      </w:r>
      <w:r w:rsidRPr="00F03953">
        <w:rPr>
          <w:iCs/>
        </w:rPr>
        <w:tab/>
        <w:t xml:space="preserve">W odniesieniu do Pani/Pana danych osobowych decyzje nie będą podejmowane w sposób zautomatyzowany, stosownie do </w:t>
      </w:r>
      <w:proofErr w:type="spellStart"/>
      <w:r w:rsidRPr="00F03953">
        <w:rPr>
          <w:iCs/>
        </w:rPr>
        <w:t>strt</w:t>
      </w:r>
      <w:proofErr w:type="spellEnd"/>
      <w:r w:rsidRPr="00F03953">
        <w:rPr>
          <w:iCs/>
        </w:rPr>
        <w:t>. 22 RODO;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•</w:t>
      </w:r>
      <w:r w:rsidRPr="00F03953">
        <w:rPr>
          <w:iCs/>
        </w:rPr>
        <w:tab/>
        <w:t>Posiada Pani/Pan: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- na podstawie art. 15 RODO prawo dostępu do danych osobowych Pani/Pana dotyczących;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- na podstawie art. 16 RODO prawo do sprostowania Pani/Pana danych osobowych ;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 xml:space="preserve">- na podstawie art. 16 RODO prawo żądania od administratora ograniczenia przetwarzania danych osobowych z zastrzeżeniem przypadków, o których mowa w art. 18 ust 2 RODO 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- prawo do wniesienia skargi do Prezesa Urzędu Ochrony Danych Osobowych, gdy uzna Pani/Pan, że przetwarzanie danych osobowych Pani/Pana dotyczących narusza przepisy RODO;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•</w:t>
      </w:r>
      <w:r w:rsidRPr="00F03953">
        <w:rPr>
          <w:iCs/>
        </w:rPr>
        <w:tab/>
        <w:t>Nie przysługuje Pani/Panu: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 xml:space="preserve">- w związku z art. 17 ust. 3 </w:t>
      </w:r>
      <w:proofErr w:type="spellStart"/>
      <w:r w:rsidRPr="00F03953">
        <w:rPr>
          <w:iCs/>
        </w:rPr>
        <w:t>lit.b</w:t>
      </w:r>
      <w:proofErr w:type="spellEnd"/>
      <w:r w:rsidRPr="00F03953">
        <w:rPr>
          <w:iCs/>
        </w:rPr>
        <w:t>, d lub e RODO prawo do usunięcia danych osobowych;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- prawo do przenoszenia danych osobowych, o których mowa w art. 20 RODO;</w:t>
      </w:r>
    </w:p>
    <w:p w:rsidR="009B2441" w:rsidRPr="009B2441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- na podstawie art. 21 RODO prawo sprzeciwu, wobec przetwarzania danych osobowych, gdyż podstawą prawną przetwarzania Pani/Pana danych osobowych jest art. 6 ust. 1 lit. c RODO.</w:t>
      </w:r>
    </w:p>
    <w:p w:rsidR="00DB1954" w:rsidRDefault="00DB1954" w:rsidP="00567A44">
      <w:pPr>
        <w:numPr>
          <w:ilvl w:val="0"/>
          <w:numId w:val="2"/>
        </w:numPr>
        <w:tabs>
          <w:tab w:val="left" w:pos="284"/>
          <w:tab w:val="left" w:pos="567"/>
        </w:tabs>
        <w:ind w:hanging="1571"/>
        <w:jc w:val="both"/>
        <w:rPr>
          <w:b/>
        </w:rPr>
      </w:pPr>
      <w:r>
        <w:rPr>
          <w:b/>
        </w:rPr>
        <w:t>DOKUMENTY, JAKIE WYKONAWCA POWINIEN ZAŁĄCZYĆ DO OFERTY.</w:t>
      </w:r>
    </w:p>
    <w:p w:rsidR="00DB1954" w:rsidRDefault="00DB1954" w:rsidP="00DB1954">
      <w:pPr>
        <w:tabs>
          <w:tab w:val="left" w:pos="284"/>
        </w:tabs>
        <w:ind w:left="1571"/>
        <w:jc w:val="both"/>
        <w:rPr>
          <w:b/>
        </w:rPr>
      </w:pPr>
    </w:p>
    <w:p w:rsidR="00DB1954" w:rsidRDefault="00DB1954" w:rsidP="00DB1954">
      <w:pPr>
        <w:tabs>
          <w:tab w:val="left" w:pos="284"/>
        </w:tabs>
        <w:ind w:left="1571" w:hanging="1145"/>
        <w:jc w:val="both"/>
      </w:pPr>
      <w:r>
        <w:lastRenderedPageBreak/>
        <w:t>Zamawiający wymaga, aby każda oferta zawierała minimum następujące dokumenty:</w:t>
      </w:r>
    </w:p>
    <w:p w:rsidR="00DB1954" w:rsidRPr="006201B8" w:rsidRDefault="00DB1954" w:rsidP="00567A44">
      <w:pPr>
        <w:numPr>
          <w:ilvl w:val="0"/>
          <w:numId w:val="3"/>
        </w:numPr>
        <w:tabs>
          <w:tab w:val="left" w:pos="284"/>
        </w:tabs>
        <w:jc w:val="both"/>
        <w:rPr>
          <w:b/>
        </w:rPr>
      </w:pPr>
      <w:r>
        <w:t>Wypełniony i podpisany przez Wykonawcę formularz ofertowy – wg załączone</w:t>
      </w:r>
      <w:r w:rsidR="004F71F8">
        <w:t xml:space="preserve">go wzoru formularza ofertowego - </w:t>
      </w:r>
      <w:r w:rsidRPr="00DB1954">
        <w:rPr>
          <w:b/>
        </w:rPr>
        <w:t>załącznik nr 1</w:t>
      </w:r>
    </w:p>
    <w:p w:rsidR="005C2C7E" w:rsidRDefault="005C2C7E" w:rsidP="00DB1954">
      <w:pPr>
        <w:tabs>
          <w:tab w:val="left" w:pos="0"/>
        </w:tabs>
      </w:pPr>
      <w:r>
        <w:rPr>
          <w:b/>
        </w:rPr>
        <w:t xml:space="preserve">       </w:t>
      </w:r>
    </w:p>
    <w:p w:rsidR="005C2C7E" w:rsidRDefault="005C2C7E" w:rsidP="00567A44">
      <w:pPr>
        <w:numPr>
          <w:ilvl w:val="0"/>
          <w:numId w:val="2"/>
        </w:numPr>
        <w:ind w:left="426" w:hanging="426"/>
        <w:rPr>
          <w:b/>
          <w:bCs/>
        </w:rPr>
      </w:pPr>
      <w:r>
        <w:rPr>
          <w:b/>
          <w:bCs/>
        </w:rPr>
        <w:t>TERMIN REALIZACJI PRZEDMIOTU ZAMÓWIENIA</w:t>
      </w:r>
    </w:p>
    <w:p w:rsidR="005C2C7E" w:rsidRDefault="005C2C7E">
      <w:pPr>
        <w:tabs>
          <w:tab w:val="left" w:pos="1211"/>
        </w:tabs>
      </w:pPr>
    </w:p>
    <w:p w:rsidR="005C2C7E" w:rsidRDefault="004017D1">
      <w:pPr>
        <w:tabs>
          <w:tab w:val="left" w:pos="1211"/>
        </w:tabs>
        <w:rPr>
          <w:b/>
        </w:rPr>
      </w:pPr>
      <w:r>
        <w:t xml:space="preserve">      </w:t>
      </w:r>
      <w:r w:rsidR="005C2C7E">
        <w:t xml:space="preserve">Zamawiający ustala termin wykonania zamówienia </w:t>
      </w:r>
      <w:r w:rsidR="002506BE">
        <w:rPr>
          <w:b/>
        </w:rPr>
        <w:t xml:space="preserve">do </w:t>
      </w:r>
      <w:r w:rsidR="00AD0E63">
        <w:rPr>
          <w:b/>
        </w:rPr>
        <w:t>25.06</w:t>
      </w:r>
      <w:r w:rsidR="001E13C8">
        <w:rPr>
          <w:b/>
        </w:rPr>
        <w:t>.2020</w:t>
      </w:r>
      <w:r w:rsidRPr="004017D1">
        <w:rPr>
          <w:b/>
        </w:rPr>
        <w:t xml:space="preserve"> r.</w:t>
      </w:r>
    </w:p>
    <w:p w:rsidR="00206C2E" w:rsidRDefault="00206C2E">
      <w:pPr>
        <w:tabs>
          <w:tab w:val="left" w:pos="1211"/>
        </w:tabs>
        <w:rPr>
          <w:b/>
        </w:rPr>
      </w:pPr>
    </w:p>
    <w:p w:rsidR="006D0BD5" w:rsidRDefault="00206C2E" w:rsidP="00567A44">
      <w:pPr>
        <w:numPr>
          <w:ilvl w:val="0"/>
          <w:numId w:val="2"/>
        </w:numPr>
        <w:tabs>
          <w:tab w:val="left" w:pos="284"/>
          <w:tab w:val="left" w:pos="426"/>
        </w:tabs>
        <w:ind w:left="284" w:hanging="284"/>
        <w:rPr>
          <w:b/>
        </w:rPr>
      </w:pPr>
      <w:r>
        <w:rPr>
          <w:b/>
        </w:rPr>
        <w:t>MIEJSCE I TERMIN SKŁADANIA OFERT.</w:t>
      </w:r>
    </w:p>
    <w:p w:rsidR="00206C2E" w:rsidRDefault="00206C2E" w:rsidP="00C956A2">
      <w:pPr>
        <w:tabs>
          <w:tab w:val="left" w:pos="426"/>
          <w:tab w:val="left" w:pos="1211"/>
        </w:tabs>
        <w:ind w:left="284"/>
        <w:jc w:val="both"/>
      </w:pPr>
      <w:r>
        <w:rPr>
          <w:b/>
        </w:rPr>
        <w:t xml:space="preserve">   </w:t>
      </w:r>
      <w:r>
        <w:rPr>
          <w:b/>
        </w:rPr>
        <w:br/>
      </w:r>
      <w:r>
        <w:t>O</w:t>
      </w:r>
      <w:r w:rsidRPr="00206C2E">
        <w:t>fertę na Formularzu ofertowym</w:t>
      </w:r>
      <w:r>
        <w:t xml:space="preserve"> (załącznik nr 1</w:t>
      </w:r>
      <w:r w:rsidR="006201B8">
        <w:t>.</w:t>
      </w:r>
      <w:r>
        <w:t xml:space="preserve">) należy złożyć w formie </w:t>
      </w:r>
      <w:r w:rsidR="001E13C8">
        <w:t>elektronicznej</w:t>
      </w:r>
      <w:r w:rsidR="002506BE">
        <w:t xml:space="preserve">, </w:t>
      </w:r>
      <w:r w:rsidR="001E13C8">
        <w:t xml:space="preserve">na adres </w:t>
      </w:r>
      <w:hyperlink r:id="rId12" w:history="1">
        <w:r w:rsidR="001E13C8" w:rsidRPr="00335618">
          <w:rPr>
            <w:rStyle w:val="Hipercze"/>
          </w:rPr>
          <w:t>przetargi@ozarow.pl</w:t>
        </w:r>
      </w:hyperlink>
      <w:r w:rsidR="001E13C8">
        <w:t xml:space="preserve"> </w:t>
      </w:r>
    </w:p>
    <w:p w:rsidR="00C956A2" w:rsidRPr="00C956A2" w:rsidRDefault="00C956A2" w:rsidP="00C956A2">
      <w:pPr>
        <w:tabs>
          <w:tab w:val="left" w:pos="426"/>
          <w:tab w:val="left" w:pos="1211"/>
        </w:tabs>
        <w:ind w:left="284"/>
        <w:jc w:val="both"/>
        <w:rPr>
          <w:b/>
          <w:u w:val="single"/>
        </w:rPr>
      </w:pPr>
      <w:r w:rsidRPr="00C956A2">
        <w:rPr>
          <w:b/>
          <w:u w:val="single"/>
        </w:rPr>
        <w:t>Termin złożenia oferty</w:t>
      </w:r>
      <w:r w:rsidRPr="003F3230">
        <w:rPr>
          <w:b/>
          <w:u w:val="single"/>
        </w:rPr>
        <w:t xml:space="preserve">: do dnia </w:t>
      </w:r>
      <w:r w:rsidR="001E13C8">
        <w:rPr>
          <w:b/>
          <w:u w:val="single"/>
        </w:rPr>
        <w:t>2</w:t>
      </w:r>
      <w:r w:rsidR="008814A8">
        <w:rPr>
          <w:b/>
          <w:u w:val="single"/>
        </w:rPr>
        <w:t>9</w:t>
      </w:r>
      <w:r w:rsidR="00E14EBD" w:rsidRPr="003F3230">
        <w:rPr>
          <w:b/>
          <w:u w:val="single"/>
        </w:rPr>
        <w:t xml:space="preserve"> </w:t>
      </w:r>
      <w:r w:rsidR="001C047B">
        <w:rPr>
          <w:b/>
          <w:u w:val="single"/>
        </w:rPr>
        <w:t>maja</w:t>
      </w:r>
      <w:r w:rsidR="00DD56D2">
        <w:rPr>
          <w:b/>
          <w:u w:val="single"/>
        </w:rPr>
        <w:t xml:space="preserve"> </w:t>
      </w:r>
      <w:r w:rsidR="00085CF4" w:rsidRPr="00E14EBD">
        <w:rPr>
          <w:b/>
          <w:u w:val="single"/>
        </w:rPr>
        <w:t>20</w:t>
      </w:r>
      <w:r w:rsidR="001E13C8">
        <w:rPr>
          <w:b/>
          <w:u w:val="single"/>
        </w:rPr>
        <w:t>20</w:t>
      </w:r>
      <w:r w:rsidR="00085CF4" w:rsidRPr="00E14EBD">
        <w:rPr>
          <w:b/>
          <w:u w:val="single"/>
        </w:rPr>
        <w:t xml:space="preserve"> roku</w:t>
      </w:r>
      <w:r w:rsidRPr="00E14EBD">
        <w:rPr>
          <w:b/>
          <w:u w:val="single"/>
        </w:rPr>
        <w:t xml:space="preserve"> do godziny 10</w:t>
      </w:r>
      <w:r w:rsidRPr="00E14EBD">
        <w:rPr>
          <w:b/>
          <w:u w:val="single"/>
          <w:vertAlign w:val="superscript"/>
        </w:rPr>
        <w:t>00</w:t>
      </w:r>
      <w:r w:rsidRPr="00E14EBD">
        <w:rPr>
          <w:b/>
          <w:u w:val="single"/>
        </w:rPr>
        <w:t>.</w:t>
      </w:r>
    </w:p>
    <w:p w:rsidR="005C2C7E" w:rsidRDefault="005C2C7E" w:rsidP="00C956A2">
      <w:pPr>
        <w:jc w:val="both"/>
        <w:rPr>
          <w:color w:val="000000"/>
        </w:rPr>
      </w:pPr>
    </w:p>
    <w:p w:rsidR="00C956A2" w:rsidRDefault="00A51FA6" w:rsidP="001E13C8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C956A2">
        <w:rPr>
          <w:color w:val="000000"/>
        </w:rPr>
        <w:t>Oferty złożone po upływie wyznaczonego terminu</w:t>
      </w:r>
      <w:r w:rsidR="001E13C8">
        <w:rPr>
          <w:color w:val="000000"/>
        </w:rPr>
        <w:t xml:space="preserve"> nie będą brane pod uwagę.</w:t>
      </w:r>
    </w:p>
    <w:p w:rsidR="00C956A2" w:rsidRDefault="00C956A2" w:rsidP="00C956A2">
      <w:pPr>
        <w:jc w:val="both"/>
        <w:rPr>
          <w:color w:val="000000"/>
        </w:rPr>
      </w:pPr>
    </w:p>
    <w:p w:rsidR="00C956A2" w:rsidRDefault="00C956A2" w:rsidP="00567A44">
      <w:pPr>
        <w:numPr>
          <w:ilvl w:val="0"/>
          <w:numId w:val="2"/>
        </w:numPr>
        <w:tabs>
          <w:tab w:val="left" w:pos="284"/>
        </w:tabs>
        <w:ind w:left="567" w:hanging="567"/>
        <w:jc w:val="both"/>
        <w:rPr>
          <w:b/>
          <w:color w:val="000000"/>
        </w:rPr>
      </w:pPr>
      <w:r>
        <w:rPr>
          <w:b/>
          <w:color w:val="000000"/>
        </w:rPr>
        <w:t>TERMIN OTWARCIA OFERT.</w:t>
      </w:r>
    </w:p>
    <w:p w:rsidR="00C956A2" w:rsidRDefault="00C956A2" w:rsidP="00C956A2">
      <w:pPr>
        <w:tabs>
          <w:tab w:val="left" w:pos="284"/>
        </w:tabs>
        <w:ind w:left="1571"/>
        <w:jc w:val="both"/>
        <w:rPr>
          <w:b/>
          <w:color w:val="000000"/>
        </w:rPr>
      </w:pPr>
    </w:p>
    <w:p w:rsidR="00C956A2" w:rsidRPr="00C956A2" w:rsidRDefault="00C956A2" w:rsidP="00EC4868">
      <w:pPr>
        <w:tabs>
          <w:tab w:val="left" w:pos="284"/>
        </w:tabs>
        <w:ind w:left="284"/>
        <w:jc w:val="both"/>
        <w:rPr>
          <w:color w:val="000000"/>
        </w:rPr>
      </w:pPr>
      <w:r>
        <w:rPr>
          <w:color w:val="000000"/>
        </w:rPr>
        <w:t>Otwarcie ofert nastąpi w dni</w:t>
      </w:r>
      <w:r w:rsidR="00085CF4">
        <w:rPr>
          <w:color w:val="000000"/>
        </w:rPr>
        <w:t xml:space="preserve">u </w:t>
      </w:r>
      <w:r w:rsidR="001352FA">
        <w:rPr>
          <w:color w:val="000000"/>
        </w:rPr>
        <w:t xml:space="preserve">29 </w:t>
      </w:r>
      <w:r w:rsidR="001C047B">
        <w:rPr>
          <w:color w:val="000000"/>
        </w:rPr>
        <w:t>maja</w:t>
      </w:r>
      <w:bookmarkStart w:id="0" w:name="_GoBack"/>
      <w:bookmarkEnd w:id="0"/>
      <w:r w:rsidR="001352FA">
        <w:rPr>
          <w:color w:val="000000"/>
        </w:rPr>
        <w:t xml:space="preserve"> 2020 </w:t>
      </w:r>
      <w:r w:rsidR="003D47D9" w:rsidRPr="003F3230">
        <w:rPr>
          <w:color w:val="000000"/>
        </w:rPr>
        <w:t>roku,</w:t>
      </w:r>
      <w:r w:rsidRPr="00E14EBD">
        <w:rPr>
          <w:color w:val="000000"/>
        </w:rPr>
        <w:t xml:space="preserve"> o godzinie 10</w:t>
      </w:r>
      <w:r w:rsidRPr="00E14EBD">
        <w:rPr>
          <w:color w:val="000000"/>
          <w:vertAlign w:val="superscript"/>
        </w:rPr>
        <w:t>15</w:t>
      </w:r>
      <w:r w:rsidR="001352FA">
        <w:rPr>
          <w:color w:val="000000"/>
        </w:rPr>
        <w:t>.</w:t>
      </w:r>
    </w:p>
    <w:p w:rsidR="00C956A2" w:rsidRDefault="005C2C7E" w:rsidP="00EC4868">
      <w:pPr>
        <w:rPr>
          <w:b/>
          <w:bCs/>
        </w:rPr>
      </w:pPr>
      <w:r>
        <w:rPr>
          <w:b/>
          <w:bCs/>
        </w:rPr>
        <w:t xml:space="preserve">     </w:t>
      </w:r>
    </w:p>
    <w:p w:rsidR="00EC4868" w:rsidRDefault="007A1E5A" w:rsidP="00567A44">
      <w:pPr>
        <w:numPr>
          <w:ilvl w:val="0"/>
          <w:numId w:val="2"/>
        </w:numPr>
        <w:tabs>
          <w:tab w:val="left" w:pos="567"/>
          <w:tab w:val="left" w:pos="709"/>
        </w:tabs>
        <w:ind w:hanging="1571"/>
        <w:rPr>
          <w:b/>
          <w:bCs/>
        </w:rPr>
      </w:pPr>
      <w:r>
        <w:rPr>
          <w:b/>
          <w:bCs/>
        </w:rPr>
        <w:t xml:space="preserve"> </w:t>
      </w:r>
      <w:r w:rsidR="003D47D9">
        <w:rPr>
          <w:b/>
          <w:bCs/>
        </w:rPr>
        <w:t>WARUNKI PŁATNOŚCI .</w:t>
      </w:r>
    </w:p>
    <w:p w:rsidR="00EC4868" w:rsidRDefault="00EC4868" w:rsidP="00EC4868">
      <w:pPr>
        <w:tabs>
          <w:tab w:val="left" w:pos="567"/>
        </w:tabs>
        <w:rPr>
          <w:bCs/>
        </w:rPr>
      </w:pPr>
      <w:r>
        <w:rPr>
          <w:b/>
          <w:bCs/>
        </w:rPr>
        <w:t xml:space="preserve">          </w:t>
      </w:r>
      <w:r w:rsidR="007A1E5A">
        <w:rPr>
          <w:b/>
          <w:bCs/>
        </w:rPr>
        <w:t xml:space="preserve"> </w:t>
      </w:r>
      <w:r>
        <w:rPr>
          <w:bCs/>
        </w:rPr>
        <w:t>Szczegółowe zasady rozliczenia zawarto we wzorze umowy.</w:t>
      </w:r>
    </w:p>
    <w:p w:rsidR="003D47D9" w:rsidRPr="00EC4868" w:rsidRDefault="003D47D9" w:rsidP="00EC4868">
      <w:pPr>
        <w:tabs>
          <w:tab w:val="left" w:pos="567"/>
        </w:tabs>
        <w:rPr>
          <w:bCs/>
        </w:rPr>
      </w:pPr>
    </w:p>
    <w:p w:rsidR="00EC4868" w:rsidRDefault="00EC4868" w:rsidP="00567A44">
      <w:pPr>
        <w:numPr>
          <w:ilvl w:val="0"/>
          <w:numId w:val="2"/>
        </w:numPr>
        <w:ind w:left="567" w:hanging="567"/>
        <w:rPr>
          <w:b/>
          <w:bCs/>
        </w:rPr>
      </w:pPr>
      <w:r>
        <w:rPr>
          <w:b/>
          <w:bCs/>
        </w:rPr>
        <w:t>OPIS SPOSOBU OBLICZENIA CENY OFERTY.</w:t>
      </w:r>
    </w:p>
    <w:p w:rsidR="00EC4868" w:rsidRDefault="00EC4868" w:rsidP="00EC4868">
      <w:pPr>
        <w:rPr>
          <w:b/>
          <w:bCs/>
        </w:rPr>
      </w:pPr>
    </w:p>
    <w:p w:rsidR="00EC4868" w:rsidRDefault="00EC4868" w:rsidP="00567A44">
      <w:pPr>
        <w:numPr>
          <w:ilvl w:val="0"/>
          <w:numId w:val="4"/>
        </w:numPr>
        <w:jc w:val="both"/>
        <w:rPr>
          <w:bCs/>
        </w:rPr>
      </w:pPr>
      <w:r>
        <w:rPr>
          <w:bCs/>
        </w:rPr>
        <w:t>Wartość oferty należy podać netto i brutto z wyodrębnieniem podatku VAT.</w:t>
      </w:r>
    </w:p>
    <w:p w:rsidR="00EC4868" w:rsidRDefault="00EC4868" w:rsidP="00567A44">
      <w:pPr>
        <w:numPr>
          <w:ilvl w:val="0"/>
          <w:numId w:val="4"/>
        </w:numPr>
        <w:jc w:val="both"/>
        <w:rPr>
          <w:bCs/>
        </w:rPr>
      </w:pPr>
      <w:r>
        <w:rPr>
          <w:bCs/>
        </w:rPr>
        <w:t>W okresie obowiązywania umowy – cena całkowita</w:t>
      </w:r>
      <w:r w:rsidR="007A1E5A">
        <w:rPr>
          <w:bCs/>
        </w:rPr>
        <w:t xml:space="preserve"> </w:t>
      </w:r>
      <w:r>
        <w:rPr>
          <w:bCs/>
        </w:rPr>
        <w:t>ma zawierać w sobie wszystkie koszty, jakie poniesie Wykonawca z tytułu należytej oraz zgodnej z obow</w:t>
      </w:r>
      <w:r w:rsidR="007A1E5A">
        <w:rPr>
          <w:bCs/>
        </w:rPr>
        <w:t>iązującymi przepisami realizacji przedmiotu zamówienia i ma być niezmienna przez cały czas realizacji zamówienia.</w:t>
      </w:r>
    </w:p>
    <w:p w:rsidR="007A1E5A" w:rsidRDefault="007A1E5A" w:rsidP="00567A44">
      <w:pPr>
        <w:numPr>
          <w:ilvl w:val="0"/>
          <w:numId w:val="4"/>
        </w:numPr>
        <w:jc w:val="both"/>
        <w:rPr>
          <w:bCs/>
        </w:rPr>
      </w:pPr>
      <w:r>
        <w:rPr>
          <w:bCs/>
        </w:rPr>
        <w:t>Cena oferty musi być podana w złotych polskich cyfrowo i słownie, z dokładnością do dwóch miejsc po przecinku.</w:t>
      </w:r>
    </w:p>
    <w:p w:rsidR="00A97274" w:rsidRDefault="00A97274" w:rsidP="003F3230">
      <w:pPr>
        <w:rPr>
          <w:bCs/>
        </w:rPr>
      </w:pPr>
    </w:p>
    <w:p w:rsidR="00A97274" w:rsidRPr="00EC4868" w:rsidRDefault="00A97274" w:rsidP="007A1E5A">
      <w:pPr>
        <w:ind w:left="720"/>
        <w:rPr>
          <w:bCs/>
        </w:rPr>
      </w:pPr>
    </w:p>
    <w:p w:rsidR="007A1E5A" w:rsidRDefault="007A1E5A" w:rsidP="00567A44">
      <w:pPr>
        <w:numPr>
          <w:ilvl w:val="0"/>
          <w:numId w:val="2"/>
        </w:numPr>
        <w:tabs>
          <w:tab w:val="left" w:pos="567"/>
          <w:tab w:val="left" w:pos="709"/>
        </w:tabs>
        <w:ind w:hanging="1571"/>
        <w:rPr>
          <w:b/>
          <w:bCs/>
        </w:rPr>
      </w:pPr>
      <w:r>
        <w:rPr>
          <w:b/>
          <w:bCs/>
        </w:rPr>
        <w:t>SPOSÓB OCENY OFERT.</w:t>
      </w:r>
    </w:p>
    <w:p w:rsidR="007A1E5A" w:rsidRDefault="007A1E5A" w:rsidP="007A1E5A">
      <w:pPr>
        <w:tabs>
          <w:tab w:val="left" w:pos="567"/>
          <w:tab w:val="left" w:pos="709"/>
        </w:tabs>
        <w:rPr>
          <w:b/>
          <w:bCs/>
        </w:rPr>
      </w:pPr>
    </w:p>
    <w:p w:rsidR="007A1E5A" w:rsidRDefault="007A1E5A" w:rsidP="00567A44">
      <w:pPr>
        <w:numPr>
          <w:ilvl w:val="0"/>
          <w:numId w:val="5"/>
        </w:numPr>
        <w:tabs>
          <w:tab w:val="left" w:pos="567"/>
          <w:tab w:val="left" w:pos="709"/>
        </w:tabs>
        <w:jc w:val="both"/>
        <w:rPr>
          <w:bCs/>
        </w:rPr>
      </w:pPr>
      <w:r>
        <w:rPr>
          <w:bCs/>
        </w:rPr>
        <w:t xml:space="preserve">  Cena – waga kryterium – 100%, najkorzystniejszą ofertą będzie ta, która przedstawi najniższą całkowitą ceną realizacji niniejszego zamówienia.</w:t>
      </w:r>
    </w:p>
    <w:p w:rsidR="007A1E5A" w:rsidRDefault="007A1E5A" w:rsidP="00567A44">
      <w:pPr>
        <w:numPr>
          <w:ilvl w:val="0"/>
          <w:numId w:val="5"/>
        </w:numPr>
        <w:tabs>
          <w:tab w:val="left" w:pos="567"/>
          <w:tab w:val="left" w:pos="709"/>
        </w:tabs>
        <w:jc w:val="both"/>
        <w:rPr>
          <w:bCs/>
        </w:rPr>
      </w:pPr>
      <w:r>
        <w:rPr>
          <w:bCs/>
        </w:rPr>
        <w:t xml:space="preserve">  Oferta, która spełniać będzie wszystkie warunki niniejszego zapytania ofertowego oraz zawierać będzie najniższą cenę zostanie wybrana jako najkorzystniejsza.</w:t>
      </w:r>
    </w:p>
    <w:p w:rsidR="007A1E5A" w:rsidRDefault="007A1E5A" w:rsidP="00567A44">
      <w:pPr>
        <w:numPr>
          <w:ilvl w:val="0"/>
          <w:numId w:val="5"/>
        </w:numPr>
        <w:tabs>
          <w:tab w:val="left" w:pos="567"/>
          <w:tab w:val="left" w:pos="709"/>
        </w:tabs>
        <w:jc w:val="both"/>
        <w:rPr>
          <w:bCs/>
        </w:rPr>
      </w:pPr>
      <w:r>
        <w:rPr>
          <w:bCs/>
        </w:rPr>
        <w:t xml:space="preserve">  W toku badania i oceny ofert, Zamawiający zastrzega sobie prawo do skontaktowania się z właściwymi Oferentami w celu uzupełnienia lub doprecyzowania ofert.</w:t>
      </w:r>
    </w:p>
    <w:p w:rsidR="007A1E5A" w:rsidRPr="007A1E5A" w:rsidRDefault="007A1E5A" w:rsidP="007A1E5A">
      <w:pPr>
        <w:tabs>
          <w:tab w:val="left" w:pos="567"/>
          <w:tab w:val="left" w:pos="709"/>
        </w:tabs>
        <w:rPr>
          <w:bCs/>
        </w:rPr>
      </w:pPr>
    </w:p>
    <w:p w:rsidR="007A1E5A" w:rsidRDefault="003C4D98" w:rsidP="00567A44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b/>
          <w:bCs/>
        </w:rPr>
      </w:pPr>
      <w:r>
        <w:rPr>
          <w:b/>
          <w:bCs/>
        </w:rPr>
        <w:t>OSOBY PO STRONIE ZAMAWIAJĄCEGO UPRAWNIONE DO POROZUMIEWANIA SIĘ WYKONAWCAMI.</w:t>
      </w:r>
    </w:p>
    <w:p w:rsidR="003C4D98" w:rsidRDefault="003C4D98" w:rsidP="003C4D98">
      <w:pPr>
        <w:tabs>
          <w:tab w:val="left" w:pos="567"/>
        </w:tabs>
        <w:rPr>
          <w:b/>
          <w:bCs/>
        </w:rPr>
      </w:pPr>
    </w:p>
    <w:p w:rsidR="003C4D98" w:rsidRDefault="003C4D98" w:rsidP="003C4D98">
      <w:pPr>
        <w:tabs>
          <w:tab w:val="left" w:pos="567"/>
        </w:tabs>
        <w:ind w:left="567"/>
        <w:rPr>
          <w:bCs/>
        </w:rPr>
      </w:pPr>
      <w:r>
        <w:rPr>
          <w:bCs/>
        </w:rPr>
        <w:t>Wykonawca może zwrócić się do Zamawiającego o wyjaśnienia w sprawach dotyczących przedmiotu zamówienia. Osobą wskazaną do kontaktu jest:</w:t>
      </w:r>
    </w:p>
    <w:p w:rsidR="001352FA" w:rsidRDefault="001352FA" w:rsidP="003D47D9">
      <w:pPr>
        <w:tabs>
          <w:tab w:val="left" w:pos="567"/>
        </w:tabs>
        <w:ind w:left="567"/>
        <w:jc w:val="both"/>
        <w:rPr>
          <w:bCs/>
        </w:rPr>
      </w:pPr>
      <w:r>
        <w:rPr>
          <w:bCs/>
        </w:rPr>
        <w:t>Jolanta Pietras</w:t>
      </w:r>
      <w:r w:rsidR="003C4D98">
        <w:rPr>
          <w:bCs/>
        </w:rPr>
        <w:t xml:space="preserve"> – </w:t>
      </w:r>
      <w:r>
        <w:rPr>
          <w:bCs/>
        </w:rPr>
        <w:t>inspektor ds. zamówień publicznych</w:t>
      </w:r>
      <w:r w:rsidR="003C4D98">
        <w:rPr>
          <w:bCs/>
        </w:rPr>
        <w:t>, tel. (</w:t>
      </w:r>
      <w:r>
        <w:rPr>
          <w:bCs/>
        </w:rPr>
        <w:t>15</w:t>
      </w:r>
      <w:r w:rsidR="003C4D98">
        <w:rPr>
          <w:bCs/>
        </w:rPr>
        <w:t>)</w:t>
      </w:r>
      <w:r w:rsidR="00FB2218">
        <w:rPr>
          <w:bCs/>
        </w:rPr>
        <w:t xml:space="preserve"> </w:t>
      </w:r>
      <w:r>
        <w:rPr>
          <w:bCs/>
        </w:rPr>
        <w:t>86 11 137, 86 11 183</w:t>
      </w:r>
      <w:r w:rsidR="00FB2218">
        <w:rPr>
          <w:bCs/>
        </w:rPr>
        <w:t xml:space="preserve">, </w:t>
      </w:r>
    </w:p>
    <w:p w:rsidR="003C4D98" w:rsidRDefault="00FB2218" w:rsidP="003D47D9">
      <w:pPr>
        <w:tabs>
          <w:tab w:val="left" w:pos="567"/>
        </w:tabs>
        <w:ind w:left="567"/>
        <w:jc w:val="both"/>
      </w:pPr>
      <w:r>
        <w:rPr>
          <w:bCs/>
        </w:rPr>
        <w:t xml:space="preserve">w godzinach pracy Urzędu </w:t>
      </w:r>
      <w:r w:rsidR="001352FA">
        <w:rPr>
          <w:bCs/>
        </w:rPr>
        <w:t>Miejskiego w Ożarowie</w:t>
      </w:r>
      <w:r w:rsidR="003D47D9">
        <w:t>.</w:t>
      </w:r>
    </w:p>
    <w:p w:rsidR="003C4D98" w:rsidRDefault="003C4D98" w:rsidP="003C4D98">
      <w:pPr>
        <w:tabs>
          <w:tab w:val="left" w:pos="567"/>
        </w:tabs>
        <w:jc w:val="both"/>
        <w:rPr>
          <w:b/>
          <w:bCs/>
        </w:rPr>
      </w:pPr>
    </w:p>
    <w:p w:rsidR="00FB2218" w:rsidRDefault="00FB2218" w:rsidP="00567A44">
      <w:pPr>
        <w:numPr>
          <w:ilvl w:val="0"/>
          <w:numId w:val="2"/>
        </w:numPr>
        <w:tabs>
          <w:tab w:val="left" w:pos="567"/>
        </w:tabs>
        <w:ind w:hanging="1571"/>
        <w:rPr>
          <w:b/>
          <w:bCs/>
        </w:rPr>
      </w:pPr>
      <w:r>
        <w:rPr>
          <w:b/>
          <w:bCs/>
        </w:rPr>
        <w:t>SPOSÓB PRZYGOTOWANIA OFERTY.</w:t>
      </w:r>
    </w:p>
    <w:p w:rsidR="00FB2218" w:rsidRDefault="00FB2218" w:rsidP="00FB2218">
      <w:pPr>
        <w:tabs>
          <w:tab w:val="left" w:pos="567"/>
        </w:tabs>
        <w:rPr>
          <w:b/>
          <w:bCs/>
        </w:rPr>
      </w:pPr>
    </w:p>
    <w:p w:rsidR="00FB2218" w:rsidRDefault="005478E8" w:rsidP="00567A44">
      <w:pPr>
        <w:numPr>
          <w:ilvl w:val="0"/>
          <w:numId w:val="6"/>
        </w:numPr>
        <w:tabs>
          <w:tab w:val="left" w:pos="567"/>
        </w:tabs>
        <w:jc w:val="both"/>
        <w:rPr>
          <w:bCs/>
        </w:rPr>
      </w:pPr>
      <w:r>
        <w:rPr>
          <w:bCs/>
        </w:rPr>
        <w:t xml:space="preserve"> </w:t>
      </w:r>
      <w:r w:rsidR="00FB2218">
        <w:rPr>
          <w:bCs/>
        </w:rPr>
        <w:t>Ofertę należy sporządzić na załączonym formularzu ofertowym stanowiącym załącznik nr 1 do zapytania ofertowego w języku polskim</w:t>
      </w:r>
      <w:r w:rsidR="001352FA">
        <w:rPr>
          <w:bCs/>
        </w:rPr>
        <w:t>.</w:t>
      </w:r>
    </w:p>
    <w:p w:rsidR="00FB2218" w:rsidRDefault="005478E8" w:rsidP="00567A44">
      <w:pPr>
        <w:numPr>
          <w:ilvl w:val="0"/>
          <w:numId w:val="6"/>
        </w:numPr>
        <w:tabs>
          <w:tab w:val="left" w:pos="567"/>
        </w:tabs>
        <w:jc w:val="both"/>
        <w:rPr>
          <w:bCs/>
        </w:rPr>
      </w:pPr>
      <w:r>
        <w:rPr>
          <w:bCs/>
        </w:rPr>
        <w:t xml:space="preserve"> Oferta oraz wszystkie wymagane załączniki muszą być podpisane (czytelnie lub z pieczątką imienną) przez osobę/osoby upoważnione do reprezentacji podmiotu. Wszelkie poprawki lub zmiany w tekście oferty muszą być naniesione w sposób czytelny, datowane i podpisane przez osobę upoważnioną.</w:t>
      </w:r>
    </w:p>
    <w:p w:rsidR="005478E8" w:rsidRDefault="005478E8" w:rsidP="00567A44">
      <w:pPr>
        <w:numPr>
          <w:ilvl w:val="0"/>
          <w:numId w:val="6"/>
        </w:numPr>
        <w:tabs>
          <w:tab w:val="left" w:pos="567"/>
        </w:tabs>
        <w:jc w:val="both"/>
        <w:rPr>
          <w:bCs/>
        </w:rPr>
      </w:pPr>
      <w:r>
        <w:rPr>
          <w:bCs/>
        </w:rPr>
        <w:t xml:space="preserve"> Zaleca się, aby wszystkie strony oferty były trwale ze sobą połączone i kolejno ponumerowane; uzyskaną liczbę stron należy wpisać do formularza oferty – załącznik nr 1.</w:t>
      </w:r>
    </w:p>
    <w:p w:rsidR="005478E8" w:rsidRPr="005478E8" w:rsidRDefault="005478E8" w:rsidP="00567A44">
      <w:pPr>
        <w:numPr>
          <w:ilvl w:val="0"/>
          <w:numId w:val="6"/>
        </w:numPr>
        <w:tabs>
          <w:tab w:val="left" w:pos="567"/>
        </w:tabs>
        <w:jc w:val="both"/>
        <w:rPr>
          <w:bCs/>
        </w:rPr>
      </w:pPr>
      <w:r>
        <w:rPr>
          <w:bCs/>
        </w:rPr>
        <w:t xml:space="preserve"> Termin związania ofertą wynosi 30 dni. </w:t>
      </w:r>
      <w:r>
        <w:rPr>
          <w:color w:val="000000"/>
        </w:rPr>
        <w:t>Bieg terminu związania ofertą rozpoczyna się wraz z upływem terminu składania ofert.</w:t>
      </w:r>
    </w:p>
    <w:p w:rsidR="00FC05BE" w:rsidRPr="00C9337B" w:rsidRDefault="005478E8" w:rsidP="00C9337B">
      <w:pPr>
        <w:numPr>
          <w:ilvl w:val="0"/>
          <w:numId w:val="6"/>
        </w:numPr>
        <w:tabs>
          <w:tab w:val="left" w:pos="567"/>
        </w:tabs>
        <w:jc w:val="both"/>
        <w:rPr>
          <w:bCs/>
        </w:rPr>
      </w:pPr>
      <w:r>
        <w:rPr>
          <w:color w:val="000000"/>
        </w:rPr>
        <w:t xml:space="preserve"> Ofertę należy złożyć w </w:t>
      </w:r>
      <w:r w:rsidR="001352FA">
        <w:rPr>
          <w:color w:val="000000"/>
        </w:rPr>
        <w:t>formie elektronicznej (</w:t>
      </w:r>
      <w:proofErr w:type="spellStart"/>
      <w:r w:rsidR="001352FA">
        <w:rPr>
          <w:color w:val="000000"/>
        </w:rPr>
        <w:t>scan</w:t>
      </w:r>
      <w:proofErr w:type="spellEnd"/>
      <w:r w:rsidR="001352FA">
        <w:rPr>
          <w:color w:val="000000"/>
        </w:rPr>
        <w:t xml:space="preserve"> oferty z tradycyjnym podpisem bądź ofertę złożoną z podpisem elektronicznym).</w:t>
      </w:r>
    </w:p>
    <w:p w:rsidR="00FC05BE" w:rsidRDefault="00FC05BE" w:rsidP="00567A44">
      <w:pPr>
        <w:numPr>
          <w:ilvl w:val="0"/>
          <w:numId w:val="6"/>
        </w:numPr>
        <w:tabs>
          <w:tab w:val="left" w:pos="709"/>
        </w:tabs>
        <w:jc w:val="both"/>
        <w:rPr>
          <w:bCs/>
        </w:rPr>
      </w:pPr>
      <w:r>
        <w:rPr>
          <w:bCs/>
        </w:rPr>
        <w:t>Oferent może złożyć tylko jedna ofertę. Treść oferty musi odpowiadać treści Zapytania ofertowego.</w:t>
      </w:r>
      <w:r w:rsidR="009D2862">
        <w:rPr>
          <w:bCs/>
        </w:rPr>
        <w:t xml:space="preserve"> Nie dopuszcza się ofert częściowych.</w:t>
      </w:r>
    </w:p>
    <w:p w:rsidR="00FC05BE" w:rsidRDefault="00FC05BE" w:rsidP="00567A44">
      <w:pPr>
        <w:numPr>
          <w:ilvl w:val="0"/>
          <w:numId w:val="6"/>
        </w:numPr>
        <w:tabs>
          <w:tab w:val="left" w:pos="709"/>
        </w:tabs>
        <w:jc w:val="both"/>
        <w:rPr>
          <w:bCs/>
        </w:rPr>
      </w:pPr>
      <w:r>
        <w:rPr>
          <w:bCs/>
        </w:rPr>
        <w:t>Oferta Wykonawcy niezgodna z Zapytaniem ofertowym zostanie odrzucona przez Zamawiającego.</w:t>
      </w:r>
    </w:p>
    <w:p w:rsidR="00FC05BE" w:rsidRPr="00FB2218" w:rsidRDefault="00FC05BE" w:rsidP="00FC05BE">
      <w:pPr>
        <w:tabs>
          <w:tab w:val="left" w:pos="709"/>
        </w:tabs>
        <w:jc w:val="both"/>
        <w:rPr>
          <w:bCs/>
        </w:rPr>
      </w:pPr>
    </w:p>
    <w:p w:rsidR="00FC05BE" w:rsidRDefault="00FC05BE" w:rsidP="00567A44">
      <w:pPr>
        <w:numPr>
          <w:ilvl w:val="0"/>
          <w:numId w:val="2"/>
        </w:numPr>
        <w:tabs>
          <w:tab w:val="left" w:pos="567"/>
        </w:tabs>
        <w:ind w:hanging="1571"/>
        <w:rPr>
          <w:b/>
          <w:bCs/>
        </w:rPr>
      </w:pPr>
      <w:r>
        <w:rPr>
          <w:b/>
          <w:bCs/>
        </w:rPr>
        <w:t>INFORMACJE O FORMALNOŚCIACH.</w:t>
      </w:r>
    </w:p>
    <w:p w:rsidR="00FC05BE" w:rsidRDefault="00FC05BE" w:rsidP="00FC05BE">
      <w:pPr>
        <w:tabs>
          <w:tab w:val="left" w:pos="567"/>
        </w:tabs>
        <w:rPr>
          <w:b/>
          <w:bCs/>
        </w:rPr>
      </w:pPr>
    </w:p>
    <w:p w:rsidR="00FC05BE" w:rsidRPr="00246974" w:rsidRDefault="000E0B20" w:rsidP="00567A44">
      <w:pPr>
        <w:numPr>
          <w:ilvl w:val="0"/>
          <w:numId w:val="7"/>
        </w:numPr>
        <w:tabs>
          <w:tab w:val="left" w:pos="567"/>
        </w:tabs>
        <w:jc w:val="both"/>
        <w:rPr>
          <w:bCs/>
        </w:rPr>
      </w:pPr>
      <w:r w:rsidRPr="00246974">
        <w:rPr>
          <w:bCs/>
        </w:rPr>
        <w:t xml:space="preserve"> </w:t>
      </w:r>
      <w:r w:rsidR="00F94CD0">
        <w:rPr>
          <w:bCs/>
        </w:rPr>
        <w:t xml:space="preserve"> </w:t>
      </w:r>
      <w:r w:rsidRPr="00246974">
        <w:rPr>
          <w:bCs/>
        </w:rPr>
        <w:t xml:space="preserve">O </w:t>
      </w:r>
      <w:r w:rsidR="00FC05BE" w:rsidRPr="00246974">
        <w:rPr>
          <w:bCs/>
        </w:rPr>
        <w:t>wyborze najk</w:t>
      </w:r>
      <w:r w:rsidR="003172DD" w:rsidRPr="00246974">
        <w:rPr>
          <w:bCs/>
        </w:rPr>
        <w:t xml:space="preserve">orzystniejszej oferty </w:t>
      </w:r>
      <w:r w:rsidR="00FC05BE" w:rsidRPr="00246974">
        <w:rPr>
          <w:bCs/>
        </w:rPr>
        <w:t>Zamawiający</w:t>
      </w:r>
      <w:r w:rsidR="003172DD" w:rsidRPr="00246974">
        <w:rPr>
          <w:bCs/>
        </w:rPr>
        <w:t xml:space="preserve"> niezwłocznie</w:t>
      </w:r>
      <w:r w:rsidR="00FC05BE" w:rsidRPr="00246974">
        <w:rPr>
          <w:bCs/>
        </w:rPr>
        <w:t xml:space="preserve"> zawiadomi </w:t>
      </w:r>
      <w:r w:rsidR="003172DD" w:rsidRPr="00246974">
        <w:rPr>
          <w:bCs/>
        </w:rPr>
        <w:t>wszystkich wyko</w:t>
      </w:r>
      <w:r w:rsidR="001F3069" w:rsidRPr="00246974">
        <w:rPr>
          <w:bCs/>
        </w:rPr>
        <w:t>nawców</w:t>
      </w:r>
      <w:r w:rsidR="00246974" w:rsidRPr="00246974">
        <w:rPr>
          <w:bCs/>
        </w:rPr>
        <w:t xml:space="preserve"> podając nazwę (firmę) albo imię i nazwisko, siedzibę albo adres zamieszkania Wykonawcy, którego ofertę wybrano.</w:t>
      </w:r>
    </w:p>
    <w:p w:rsidR="00246974" w:rsidRDefault="00246974" w:rsidP="00567A44">
      <w:pPr>
        <w:numPr>
          <w:ilvl w:val="0"/>
          <w:numId w:val="7"/>
        </w:numPr>
        <w:tabs>
          <w:tab w:val="left" w:pos="567"/>
        </w:tabs>
        <w:jc w:val="both"/>
        <w:rPr>
          <w:bCs/>
        </w:rPr>
      </w:pPr>
      <w:r>
        <w:rPr>
          <w:bCs/>
        </w:rPr>
        <w:t xml:space="preserve"> </w:t>
      </w:r>
      <w:r w:rsidR="00F94CD0">
        <w:rPr>
          <w:bCs/>
        </w:rPr>
        <w:t xml:space="preserve"> </w:t>
      </w:r>
      <w:r>
        <w:rPr>
          <w:bCs/>
        </w:rPr>
        <w:t xml:space="preserve">Zamawiający zawrze umowę (której wzór stanowi załącznik nr </w:t>
      </w:r>
      <w:r w:rsidR="001E4E25">
        <w:rPr>
          <w:bCs/>
        </w:rPr>
        <w:t>2</w:t>
      </w:r>
      <w:r>
        <w:rPr>
          <w:bCs/>
        </w:rPr>
        <w:t>) z wybranym Wykonawcą po przekazaniu zawiadomienia o wyborze Wykonawcy, ale nie później niż w terminie związania ofertą.</w:t>
      </w:r>
    </w:p>
    <w:p w:rsidR="00246974" w:rsidRDefault="00246974" w:rsidP="00567A44">
      <w:pPr>
        <w:numPr>
          <w:ilvl w:val="0"/>
          <w:numId w:val="7"/>
        </w:numPr>
        <w:tabs>
          <w:tab w:val="left" w:pos="567"/>
        </w:tabs>
        <w:jc w:val="both"/>
        <w:rPr>
          <w:bCs/>
        </w:rPr>
      </w:pPr>
      <w:r>
        <w:rPr>
          <w:bCs/>
        </w:rPr>
        <w:t xml:space="preserve"> </w:t>
      </w:r>
      <w:r w:rsidR="00F94CD0">
        <w:rPr>
          <w:bCs/>
        </w:rPr>
        <w:t xml:space="preserve"> </w:t>
      </w:r>
      <w:r>
        <w:rPr>
          <w:bCs/>
        </w:rPr>
        <w:t xml:space="preserve">Projekt umowy stanowiący załącznik nr </w:t>
      </w:r>
      <w:r w:rsidR="001E4E25">
        <w:rPr>
          <w:bCs/>
        </w:rPr>
        <w:t>2</w:t>
      </w:r>
      <w:r>
        <w:rPr>
          <w:bCs/>
        </w:rPr>
        <w:t xml:space="preserve"> nie podlega negocjacjom, złożenie oferty jest równoznaczne z akceptacją postanowień umowy.</w:t>
      </w:r>
    </w:p>
    <w:p w:rsidR="00246974" w:rsidRDefault="00246974" w:rsidP="00567A44">
      <w:pPr>
        <w:numPr>
          <w:ilvl w:val="0"/>
          <w:numId w:val="7"/>
        </w:numPr>
        <w:tabs>
          <w:tab w:val="left" w:pos="567"/>
        </w:tabs>
        <w:jc w:val="both"/>
        <w:rPr>
          <w:bCs/>
        </w:rPr>
      </w:pPr>
      <w:r>
        <w:rPr>
          <w:bCs/>
        </w:rPr>
        <w:t xml:space="preserve"> </w:t>
      </w:r>
      <w:r w:rsidR="00F94CD0">
        <w:rPr>
          <w:bCs/>
        </w:rPr>
        <w:t xml:space="preserve"> </w:t>
      </w:r>
      <w:r>
        <w:rPr>
          <w:bCs/>
        </w:rPr>
        <w:t>Jeżeli wykonawca, którego oferta została wybrana uchyli się od zawarcia umowy, Zamawiający wybierze kolejną ofertę najkorzystniejszą spośród złożonych ofert, bez przeprowadzania ich ponownej oceny.</w:t>
      </w:r>
    </w:p>
    <w:p w:rsidR="00246974" w:rsidRPr="00246974" w:rsidRDefault="00246974" w:rsidP="00246974">
      <w:pPr>
        <w:tabs>
          <w:tab w:val="left" w:pos="567"/>
        </w:tabs>
        <w:ind w:left="720"/>
        <w:jc w:val="both"/>
        <w:rPr>
          <w:bCs/>
        </w:rPr>
      </w:pPr>
    </w:p>
    <w:p w:rsidR="00246974" w:rsidRDefault="00EB43AB" w:rsidP="00567A44">
      <w:pPr>
        <w:numPr>
          <w:ilvl w:val="0"/>
          <w:numId w:val="2"/>
        </w:numPr>
        <w:ind w:left="567" w:hanging="567"/>
        <w:rPr>
          <w:b/>
          <w:bCs/>
        </w:rPr>
      </w:pPr>
      <w:r>
        <w:rPr>
          <w:b/>
          <w:bCs/>
        </w:rPr>
        <w:t>POZOSTAŁE POSTANOWIENIA I INFORMACJE.</w:t>
      </w:r>
    </w:p>
    <w:p w:rsidR="00EB43AB" w:rsidRDefault="00EB43AB" w:rsidP="00567A44">
      <w:pPr>
        <w:numPr>
          <w:ilvl w:val="0"/>
          <w:numId w:val="8"/>
        </w:numPr>
        <w:tabs>
          <w:tab w:val="left" w:pos="709"/>
          <w:tab w:val="left" w:pos="851"/>
        </w:tabs>
        <w:ind w:left="709" w:hanging="142"/>
        <w:jc w:val="both"/>
        <w:rPr>
          <w:bCs/>
        </w:rPr>
      </w:pPr>
      <w:r>
        <w:rPr>
          <w:bCs/>
        </w:rPr>
        <w:t>Zamaw</w:t>
      </w:r>
      <w:r w:rsidR="00070415">
        <w:rPr>
          <w:bCs/>
        </w:rPr>
        <w:t xml:space="preserve">iający przewiduje możliwość </w:t>
      </w:r>
      <w:r w:rsidR="00F94CD0">
        <w:rPr>
          <w:bCs/>
        </w:rPr>
        <w:t>niewyłonienia</w:t>
      </w:r>
      <w:r>
        <w:rPr>
          <w:bCs/>
        </w:rPr>
        <w:t xml:space="preserve"> Wykonawcy lub możliw</w:t>
      </w:r>
      <w:r w:rsidR="004F3EE7">
        <w:rPr>
          <w:bCs/>
        </w:rPr>
        <w:t>ość</w:t>
      </w:r>
      <w:r w:rsidR="00F94CD0">
        <w:rPr>
          <w:bCs/>
        </w:rPr>
        <w:t xml:space="preserve">  </w:t>
      </w:r>
      <w:r>
        <w:rPr>
          <w:bCs/>
        </w:rPr>
        <w:t>odstąpienia od wyboru Wykonawcy w przypadku braku środków na realizację zamówienia.</w:t>
      </w:r>
    </w:p>
    <w:p w:rsidR="00F94CD0" w:rsidRPr="00315A7A" w:rsidRDefault="00EB43AB" w:rsidP="00567A44">
      <w:pPr>
        <w:numPr>
          <w:ilvl w:val="0"/>
          <w:numId w:val="8"/>
        </w:numPr>
        <w:tabs>
          <w:tab w:val="left" w:pos="709"/>
          <w:tab w:val="left" w:pos="851"/>
        </w:tabs>
        <w:ind w:left="709" w:hanging="142"/>
        <w:jc w:val="both"/>
        <w:rPr>
          <w:bCs/>
        </w:rPr>
      </w:pPr>
      <w:r>
        <w:rPr>
          <w:bCs/>
        </w:rPr>
        <w:t>Wykonawca może ulec zmianie w przypadku</w:t>
      </w:r>
      <w:r w:rsidR="00F94CD0">
        <w:rPr>
          <w:bCs/>
        </w:rPr>
        <w:t xml:space="preserve"> naruszenia zasad określonych w niniejszym   Zapytaniu ofertowym.</w:t>
      </w:r>
    </w:p>
    <w:p w:rsidR="005C2C7E" w:rsidRDefault="00F94CD0" w:rsidP="00567A44">
      <w:pPr>
        <w:numPr>
          <w:ilvl w:val="0"/>
          <w:numId w:val="2"/>
        </w:numPr>
        <w:ind w:left="567" w:hanging="567"/>
        <w:rPr>
          <w:b/>
          <w:bCs/>
        </w:rPr>
      </w:pPr>
      <w:r w:rsidRPr="00F94CD0">
        <w:rPr>
          <w:b/>
          <w:bCs/>
        </w:rPr>
        <w:lastRenderedPageBreak/>
        <w:t>WYKAZ ZAŁĄCZNIKÓW.</w:t>
      </w:r>
    </w:p>
    <w:p w:rsidR="00F94CD0" w:rsidRDefault="00F94CD0" w:rsidP="00F94CD0">
      <w:pPr>
        <w:ind w:left="1571"/>
        <w:rPr>
          <w:bCs/>
        </w:rPr>
      </w:pPr>
    </w:p>
    <w:p w:rsidR="00F94CD0" w:rsidRDefault="00F94CD0" w:rsidP="00567A44">
      <w:pPr>
        <w:numPr>
          <w:ilvl w:val="0"/>
          <w:numId w:val="9"/>
        </w:numPr>
        <w:ind w:left="851" w:hanging="425"/>
        <w:rPr>
          <w:bCs/>
        </w:rPr>
      </w:pPr>
      <w:r>
        <w:rPr>
          <w:bCs/>
        </w:rPr>
        <w:t>Załącznik nr 1– formularz ofertowy</w:t>
      </w:r>
    </w:p>
    <w:p w:rsidR="005C2C7E" w:rsidRPr="00C86AC7" w:rsidRDefault="00F94CD0" w:rsidP="00567A44">
      <w:pPr>
        <w:numPr>
          <w:ilvl w:val="0"/>
          <w:numId w:val="9"/>
        </w:numPr>
        <w:ind w:left="851" w:hanging="425"/>
        <w:rPr>
          <w:bCs/>
        </w:rPr>
      </w:pPr>
      <w:r>
        <w:rPr>
          <w:bCs/>
        </w:rPr>
        <w:t>Załącznik nr</w:t>
      </w:r>
      <w:r w:rsidR="00AE29D1">
        <w:rPr>
          <w:bCs/>
        </w:rPr>
        <w:t xml:space="preserve"> </w:t>
      </w:r>
      <w:r w:rsidR="001E4E25">
        <w:rPr>
          <w:bCs/>
        </w:rPr>
        <w:t>2</w:t>
      </w:r>
      <w:r>
        <w:rPr>
          <w:bCs/>
        </w:rPr>
        <w:t xml:space="preserve"> – wzór umowy</w:t>
      </w:r>
    </w:p>
    <w:p w:rsidR="005C2C7E" w:rsidRDefault="005C2C7E">
      <w:pPr>
        <w:rPr>
          <w:color w:val="000000"/>
        </w:rPr>
      </w:pPr>
    </w:p>
    <w:p w:rsidR="005C2C7E" w:rsidRDefault="005C2C7E">
      <w:pPr>
        <w:rPr>
          <w:color w:val="000000"/>
        </w:rPr>
      </w:pPr>
      <w:r>
        <w:rPr>
          <w:color w:val="000000"/>
        </w:rPr>
        <w:t xml:space="preserve"> </w:t>
      </w:r>
    </w:p>
    <w:p w:rsidR="005C2C7E" w:rsidRDefault="00DF4C8F">
      <w:pPr>
        <w:rPr>
          <w:bCs/>
          <w:i/>
          <w:lang w:val="de-DE"/>
        </w:rPr>
      </w:pPr>
      <w:r w:rsidRPr="00DF4C8F">
        <w:rPr>
          <w:bCs/>
          <w:i/>
          <w:lang w:val="de-DE"/>
        </w:rPr>
        <w:t xml:space="preserve">                                                                                             </w:t>
      </w:r>
      <w:r>
        <w:rPr>
          <w:bCs/>
          <w:i/>
          <w:lang w:val="de-DE"/>
        </w:rPr>
        <w:t xml:space="preserve">                          </w:t>
      </w:r>
      <w:r w:rsidRPr="00DF4C8F">
        <w:rPr>
          <w:bCs/>
          <w:i/>
          <w:lang w:val="de-DE"/>
        </w:rPr>
        <w:t xml:space="preserve"> </w:t>
      </w:r>
      <w:proofErr w:type="spellStart"/>
      <w:r w:rsidRPr="00DF4C8F">
        <w:rPr>
          <w:bCs/>
          <w:i/>
          <w:lang w:val="de-DE"/>
        </w:rPr>
        <w:t>Zatwierdzam</w:t>
      </w:r>
      <w:proofErr w:type="spellEnd"/>
    </w:p>
    <w:p w:rsidR="001E4E25" w:rsidRDefault="001E4E25">
      <w:pPr>
        <w:rPr>
          <w:bCs/>
          <w:lang w:val="de-DE"/>
        </w:rPr>
      </w:pPr>
      <w:r>
        <w:rPr>
          <w:bCs/>
          <w:i/>
          <w:lang w:val="de-DE"/>
        </w:rPr>
        <w:tab/>
      </w:r>
      <w:r>
        <w:rPr>
          <w:bCs/>
          <w:i/>
          <w:lang w:val="de-DE"/>
        </w:rPr>
        <w:tab/>
      </w:r>
      <w:r>
        <w:rPr>
          <w:bCs/>
          <w:i/>
          <w:lang w:val="de-DE"/>
        </w:rPr>
        <w:tab/>
      </w:r>
      <w:r>
        <w:rPr>
          <w:bCs/>
          <w:i/>
          <w:lang w:val="de-DE"/>
        </w:rPr>
        <w:tab/>
      </w:r>
      <w:r>
        <w:rPr>
          <w:bCs/>
          <w:i/>
          <w:lang w:val="de-DE"/>
        </w:rPr>
        <w:tab/>
      </w:r>
      <w:r>
        <w:rPr>
          <w:bCs/>
          <w:i/>
          <w:lang w:val="de-DE"/>
        </w:rPr>
        <w:tab/>
      </w:r>
      <w:r>
        <w:rPr>
          <w:bCs/>
          <w:i/>
          <w:lang w:val="de-DE"/>
        </w:rPr>
        <w:tab/>
      </w:r>
      <w:r>
        <w:rPr>
          <w:bCs/>
          <w:i/>
          <w:lang w:val="de-DE"/>
        </w:rPr>
        <w:tab/>
      </w:r>
      <w:r>
        <w:rPr>
          <w:bCs/>
          <w:i/>
          <w:lang w:val="de-DE"/>
        </w:rPr>
        <w:tab/>
      </w:r>
      <w:r>
        <w:rPr>
          <w:bCs/>
          <w:lang w:val="de-DE"/>
        </w:rPr>
        <w:t>BURMISTRZ OŻAROWA</w:t>
      </w:r>
    </w:p>
    <w:p w:rsidR="001E4E25" w:rsidRPr="001E4E25" w:rsidRDefault="001E4E25">
      <w:pPr>
        <w:rPr>
          <w:bCs/>
          <w:lang w:val="de-DE"/>
        </w:rPr>
      </w:pPr>
      <w:r>
        <w:rPr>
          <w:bCs/>
          <w:lang w:val="de-DE"/>
        </w:rPr>
        <w:tab/>
      </w:r>
      <w:r>
        <w:rPr>
          <w:bCs/>
          <w:lang w:val="de-DE"/>
        </w:rPr>
        <w:tab/>
      </w:r>
      <w:r>
        <w:rPr>
          <w:bCs/>
          <w:lang w:val="de-DE"/>
        </w:rPr>
        <w:tab/>
      </w:r>
      <w:r>
        <w:rPr>
          <w:bCs/>
          <w:lang w:val="de-DE"/>
        </w:rPr>
        <w:tab/>
      </w:r>
      <w:r>
        <w:rPr>
          <w:bCs/>
          <w:lang w:val="de-DE"/>
        </w:rPr>
        <w:tab/>
      </w:r>
      <w:r>
        <w:rPr>
          <w:bCs/>
          <w:lang w:val="de-DE"/>
        </w:rPr>
        <w:tab/>
      </w:r>
      <w:r>
        <w:rPr>
          <w:bCs/>
          <w:lang w:val="de-DE"/>
        </w:rPr>
        <w:tab/>
      </w:r>
      <w:r>
        <w:rPr>
          <w:bCs/>
          <w:lang w:val="de-DE"/>
        </w:rPr>
        <w:tab/>
      </w:r>
      <w:r>
        <w:rPr>
          <w:bCs/>
          <w:lang w:val="de-DE"/>
        </w:rPr>
        <w:tab/>
        <w:t xml:space="preserve">     /-/ Marcin </w:t>
      </w:r>
      <w:proofErr w:type="spellStart"/>
      <w:r>
        <w:rPr>
          <w:bCs/>
          <w:lang w:val="de-DE"/>
        </w:rPr>
        <w:t>Majcher</w:t>
      </w:r>
      <w:proofErr w:type="spellEnd"/>
    </w:p>
    <w:p w:rsidR="00A97274" w:rsidRPr="00DF4C8F" w:rsidRDefault="00A97274" w:rsidP="003F3230">
      <w:pPr>
        <w:jc w:val="right"/>
        <w:rPr>
          <w:bCs/>
          <w:i/>
          <w:lang w:val="de-DE"/>
        </w:rPr>
      </w:pPr>
    </w:p>
    <w:sectPr w:rsidR="00A97274" w:rsidRPr="00DF4C8F" w:rsidSect="000D68A5">
      <w:headerReference w:type="default" r:id="rId13"/>
      <w:footerReference w:type="default" r:id="rId14"/>
      <w:pgSz w:w="11906" w:h="16838"/>
      <w:pgMar w:top="1134" w:right="1134" w:bottom="1134" w:left="1134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3DB" w:rsidRDefault="008013DB">
      <w:r>
        <w:separator/>
      </w:r>
    </w:p>
  </w:endnote>
  <w:endnote w:type="continuationSeparator" w:id="0">
    <w:p w:rsidR="008013DB" w:rsidRDefault="0080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C7E" w:rsidRDefault="005C2C7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3DB" w:rsidRDefault="008013DB">
      <w:r>
        <w:separator/>
      </w:r>
    </w:p>
  </w:footnote>
  <w:footnote w:type="continuationSeparator" w:id="0">
    <w:p w:rsidR="008013DB" w:rsidRDefault="008013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26" w:type="dxa"/>
      <w:jc w:val="center"/>
      <w:tblCellMar>
        <w:bottom w:w="113" w:type="dxa"/>
      </w:tblCellMar>
      <w:tblLook w:val="04A0" w:firstRow="1" w:lastRow="0" w:firstColumn="1" w:lastColumn="0" w:noHBand="0" w:noVBand="1"/>
    </w:tblPr>
    <w:tblGrid>
      <w:gridCol w:w="4210"/>
      <w:gridCol w:w="2240"/>
      <w:gridCol w:w="3076"/>
    </w:tblGrid>
    <w:tr w:rsidR="00645D2C" w:rsidRPr="00645D2C" w:rsidTr="006E1185">
      <w:trPr>
        <w:trHeight w:val="1129"/>
        <w:jc w:val="center"/>
      </w:trPr>
      <w:tc>
        <w:tcPr>
          <w:tcW w:w="4210" w:type="dxa"/>
          <w:vAlign w:val="center"/>
        </w:tcPr>
        <w:p w:rsidR="00645D2C" w:rsidRPr="00645D2C" w:rsidRDefault="00645D2C" w:rsidP="00645D2C">
          <w:pPr>
            <w:widowControl/>
            <w:tabs>
              <w:tab w:val="center" w:pos="4536"/>
              <w:tab w:val="right" w:pos="9072"/>
            </w:tabs>
            <w:suppressAutoHyphens w:val="0"/>
            <w:spacing w:after="200" w:line="276" w:lineRule="auto"/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</w:pPr>
          <w:r w:rsidRPr="00645D2C">
            <w:rPr>
              <w:rFonts w:ascii="Calibri" w:eastAsia="Calibri" w:hAnsi="Calibri"/>
              <w:i/>
              <w:noProof/>
              <w:sz w:val="22"/>
              <w:szCs w:val="22"/>
            </w:rPr>
            <w:drawing>
              <wp:inline distT="0" distB="0" distL="0" distR="0">
                <wp:extent cx="1133475" cy="476250"/>
                <wp:effectExtent l="0" t="0" r="9525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45D2C">
            <w:rPr>
              <w:rFonts w:ascii="Calibri" w:eastAsia="Calibri" w:hAnsi="Calibri"/>
              <w:i/>
              <w:noProof/>
              <w:sz w:val="22"/>
              <w:szCs w:val="22"/>
            </w:rPr>
            <w:drawing>
              <wp:inline distT="0" distB="0" distL="0" distR="0">
                <wp:extent cx="1304925" cy="504825"/>
                <wp:effectExtent l="0" t="0" r="9525" b="9525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40" w:type="dxa"/>
          <w:vAlign w:val="center"/>
        </w:tcPr>
        <w:p w:rsidR="00645D2C" w:rsidRPr="00645D2C" w:rsidRDefault="00645D2C" w:rsidP="00645D2C">
          <w:pPr>
            <w:widowControl/>
            <w:tabs>
              <w:tab w:val="center" w:pos="4536"/>
              <w:tab w:val="right" w:pos="9072"/>
            </w:tabs>
            <w:suppressAutoHyphens w:val="0"/>
            <w:spacing w:after="200" w:line="276" w:lineRule="auto"/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</w:pPr>
          <w:r w:rsidRPr="00645D2C"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  <w:t xml:space="preserve">       </w:t>
          </w:r>
          <w:r w:rsidRPr="00645D2C">
            <w:rPr>
              <w:rFonts w:ascii="Calibri" w:eastAsia="Calibri" w:hAnsi="Calibri"/>
              <w:i/>
              <w:noProof/>
              <w:sz w:val="22"/>
              <w:szCs w:val="22"/>
            </w:rPr>
            <w:drawing>
              <wp:inline distT="0" distB="0" distL="0" distR="0">
                <wp:extent cx="904875" cy="428625"/>
                <wp:effectExtent l="0" t="0" r="9525" b="9525"/>
                <wp:docPr id="2" name="Obraz 2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45D2C"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  <w:t xml:space="preserve">    </w:t>
          </w:r>
        </w:p>
      </w:tc>
      <w:tc>
        <w:tcPr>
          <w:tcW w:w="3076" w:type="dxa"/>
          <w:vAlign w:val="center"/>
        </w:tcPr>
        <w:p w:rsidR="00645D2C" w:rsidRPr="00645D2C" w:rsidRDefault="00645D2C" w:rsidP="00645D2C">
          <w:pPr>
            <w:widowControl/>
            <w:tabs>
              <w:tab w:val="center" w:pos="4536"/>
              <w:tab w:val="right" w:pos="9072"/>
            </w:tabs>
            <w:suppressAutoHyphens w:val="0"/>
            <w:spacing w:after="200" w:line="276" w:lineRule="auto"/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</w:pPr>
          <w:r w:rsidRPr="00645D2C">
            <w:rPr>
              <w:rFonts w:ascii="Calibri" w:eastAsia="Calibri" w:hAnsi="Calibri"/>
              <w:noProof/>
              <w:sz w:val="20"/>
              <w:szCs w:val="20"/>
            </w:rPr>
            <w:drawing>
              <wp:inline distT="0" distB="0" distL="0" distR="0">
                <wp:extent cx="1562100" cy="4953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45D2C" w:rsidRPr="00645D2C" w:rsidRDefault="00645D2C" w:rsidP="00645D2C">
    <w:pPr>
      <w:widowControl/>
      <w:tabs>
        <w:tab w:val="center" w:pos="4536"/>
        <w:tab w:val="right" w:pos="9072"/>
      </w:tabs>
      <w:suppressAutoHyphens w:val="0"/>
      <w:jc w:val="center"/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en-US"/>
      </w:rPr>
    </w:pPr>
    <w:r w:rsidRPr="00645D2C"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en-US"/>
      </w:rPr>
      <w:br/>
    </w:r>
  </w:p>
  <w:p w:rsidR="00645D2C" w:rsidRPr="00645D2C" w:rsidRDefault="00645D2C" w:rsidP="00645D2C">
    <w:pPr>
      <w:widowControl/>
      <w:tabs>
        <w:tab w:val="center" w:pos="4536"/>
        <w:tab w:val="right" w:pos="9072"/>
      </w:tabs>
      <w:suppressAutoHyphens w:val="0"/>
      <w:jc w:val="center"/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en-US"/>
      </w:rPr>
    </w:pPr>
  </w:p>
  <w:p w:rsidR="00645D2C" w:rsidRPr="00645D2C" w:rsidRDefault="00645D2C" w:rsidP="00645D2C">
    <w:pPr>
      <w:widowControl/>
      <w:tabs>
        <w:tab w:val="center" w:pos="4536"/>
        <w:tab w:val="right" w:pos="9072"/>
      </w:tabs>
      <w:suppressAutoHyphens w:val="0"/>
      <w:jc w:val="center"/>
      <w:rPr>
        <w:rFonts w:ascii="Cambria" w:eastAsia="Calibri" w:hAnsi="Cambria"/>
        <w:sz w:val="18"/>
        <w:szCs w:val="18"/>
        <w:u w:val="single"/>
        <w:lang w:eastAsia="en-US"/>
      </w:rPr>
    </w:pPr>
    <w:r w:rsidRPr="00645D2C">
      <w:rPr>
        <w:rFonts w:ascii="Cambria" w:eastAsia="Calibri" w:hAnsi="Cambria"/>
        <w:sz w:val="18"/>
        <w:szCs w:val="18"/>
        <w:u w:val="single"/>
        <w:lang w:eastAsia="en-US"/>
      </w:rPr>
      <w:t>Projekt „SENIOR NA PLUS” w ramach Regionalnego Programu Operacyjnego Województwa Świętokrzyskiego na lata 2014-2020, współfinansowanego ze środków Europejskiego Funduszu Społecznego</w:t>
    </w:r>
  </w:p>
  <w:p w:rsidR="00DD56D2" w:rsidRDefault="00DD56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1"/>
      <w:suff w:val="nothing"/>
      <w:lvlText w:val=""/>
      <w:lvlJc w:val="left"/>
      <w:pPr>
        <w:tabs>
          <w:tab w:val="num" w:pos="2759"/>
        </w:tabs>
        <w:ind w:left="275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759"/>
        </w:tabs>
        <w:ind w:left="275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759"/>
        </w:tabs>
        <w:ind w:left="275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759"/>
        </w:tabs>
        <w:ind w:left="275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759"/>
        </w:tabs>
        <w:ind w:left="275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759"/>
        </w:tabs>
        <w:ind w:left="275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759"/>
        </w:tabs>
        <w:ind w:left="275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759"/>
        </w:tabs>
        <w:ind w:left="275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759"/>
        </w:tabs>
        <w:ind w:left="2759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8"/>
        </w:tabs>
        <w:ind w:left="1158" w:hanging="450"/>
      </w:pPr>
    </w:lvl>
    <w:lvl w:ilvl="2">
      <w:start w:val="1"/>
      <w:numFmt w:val="decimal"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5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tarSymbol" w:hAnsi="StarSymbol"/>
      </w:rPr>
    </w:lvl>
  </w:abstractNum>
  <w:abstractNum w:abstractNumId="6" w15:restartNumberingAfterBreak="0">
    <w:nsid w:val="00000008"/>
    <w:multiLevelType w:val="multilevel"/>
    <w:tmpl w:val="00000008"/>
    <w:name w:val="WW8Num9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1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148C783"/>
    <w:multiLevelType w:val="singleLevel"/>
    <w:tmpl w:val="7ED40E0C"/>
    <w:lvl w:ilvl="0">
      <w:start w:val="1"/>
      <w:numFmt w:val="lowerLetter"/>
      <w:lvlText w:val="%1)"/>
      <w:lvlJc w:val="left"/>
      <w:pPr>
        <w:tabs>
          <w:tab w:val="num" w:pos="432"/>
        </w:tabs>
        <w:ind w:left="216" w:firstLine="72"/>
      </w:pPr>
      <w:rPr>
        <w:rFonts w:ascii="Times New Roman" w:eastAsiaTheme="minorEastAsia" w:hAnsi="Times New Roman" w:cs="Times New Roman"/>
        <w:snapToGrid/>
        <w:spacing w:val="1"/>
        <w:sz w:val="20"/>
        <w:szCs w:val="20"/>
      </w:rPr>
    </w:lvl>
  </w:abstractNum>
  <w:abstractNum w:abstractNumId="9" w15:restartNumberingAfterBreak="0">
    <w:nsid w:val="04113507"/>
    <w:multiLevelType w:val="hybridMultilevel"/>
    <w:tmpl w:val="0340FA68"/>
    <w:lvl w:ilvl="0" w:tplc="00000003">
      <w:start w:val="1"/>
      <w:numFmt w:val="decimal"/>
      <w:lvlText w:val="%1.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0" w15:restartNumberingAfterBreak="0">
    <w:nsid w:val="0DF52C61"/>
    <w:multiLevelType w:val="multilevel"/>
    <w:tmpl w:val="60B68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F53D0A"/>
    <w:multiLevelType w:val="multilevel"/>
    <w:tmpl w:val="E188C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2D931A6"/>
    <w:multiLevelType w:val="multilevel"/>
    <w:tmpl w:val="E022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4273A4"/>
    <w:multiLevelType w:val="multilevel"/>
    <w:tmpl w:val="7610B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6852C3"/>
    <w:multiLevelType w:val="multilevel"/>
    <w:tmpl w:val="865E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AC778AF"/>
    <w:multiLevelType w:val="multilevel"/>
    <w:tmpl w:val="6E567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AE3AB8"/>
    <w:multiLevelType w:val="multilevel"/>
    <w:tmpl w:val="C1D6B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F862270"/>
    <w:multiLevelType w:val="hybridMultilevel"/>
    <w:tmpl w:val="D11CB3AE"/>
    <w:lvl w:ilvl="0" w:tplc="0000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F06F0C"/>
    <w:multiLevelType w:val="multilevel"/>
    <w:tmpl w:val="F7761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F0F1A99"/>
    <w:multiLevelType w:val="multilevel"/>
    <w:tmpl w:val="F2EA8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341AB5"/>
    <w:multiLevelType w:val="multilevel"/>
    <w:tmpl w:val="8AB26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562ACE"/>
    <w:multiLevelType w:val="hybridMultilevel"/>
    <w:tmpl w:val="CA163362"/>
    <w:lvl w:ilvl="0" w:tplc="D75472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F881F4B"/>
    <w:multiLevelType w:val="hybridMultilevel"/>
    <w:tmpl w:val="F7983136"/>
    <w:lvl w:ilvl="0" w:tplc="E2044E7A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49A3D2D"/>
    <w:multiLevelType w:val="multilevel"/>
    <w:tmpl w:val="5F689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3704E8"/>
    <w:multiLevelType w:val="hybridMultilevel"/>
    <w:tmpl w:val="B7968AA8"/>
    <w:lvl w:ilvl="0" w:tplc="0415000F">
      <w:start w:val="1"/>
      <w:numFmt w:val="decimal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5" w15:restartNumberingAfterBreak="0">
    <w:nsid w:val="43217DC0"/>
    <w:multiLevelType w:val="hybridMultilevel"/>
    <w:tmpl w:val="839A26A6"/>
    <w:lvl w:ilvl="0" w:tplc="00000003">
      <w:start w:val="1"/>
      <w:numFmt w:val="decimal"/>
      <w:lvlText w:val="%1.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6" w15:restartNumberingAfterBreak="0">
    <w:nsid w:val="441A579A"/>
    <w:multiLevelType w:val="multilevel"/>
    <w:tmpl w:val="F432B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52E3382"/>
    <w:multiLevelType w:val="multilevel"/>
    <w:tmpl w:val="96A82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63768F"/>
    <w:multiLevelType w:val="hybridMultilevel"/>
    <w:tmpl w:val="D5DAA746"/>
    <w:lvl w:ilvl="0" w:tplc="00202D8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4A920F8C"/>
    <w:multiLevelType w:val="hybridMultilevel"/>
    <w:tmpl w:val="4BBAA180"/>
    <w:lvl w:ilvl="0" w:tplc="0000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1767C0"/>
    <w:multiLevelType w:val="multilevel"/>
    <w:tmpl w:val="14BCB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C4B109C"/>
    <w:multiLevelType w:val="multilevel"/>
    <w:tmpl w:val="E9F2A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31810DF"/>
    <w:multiLevelType w:val="multilevel"/>
    <w:tmpl w:val="CF080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3676F62"/>
    <w:multiLevelType w:val="hybridMultilevel"/>
    <w:tmpl w:val="95823A18"/>
    <w:lvl w:ilvl="0" w:tplc="0000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0C7D2F"/>
    <w:multiLevelType w:val="multilevel"/>
    <w:tmpl w:val="9B0E0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CF44DFC"/>
    <w:multiLevelType w:val="hybridMultilevel"/>
    <w:tmpl w:val="F726F9FE"/>
    <w:lvl w:ilvl="0" w:tplc="00202D8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065854"/>
    <w:multiLevelType w:val="hybridMultilevel"/>
    <w:tmpl w:val="CB5AF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5B0569"/>
    <w:multiLevelType w:val="multilevel"/>
    <w:tmpl w:val="750CD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B7123AF"/>
    <w:multiLevelType w:val="multilevel"/>
    <w:tmpl w:val="65945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D87D3F"/>
    <w:multiLevelType w:val="hybridMultilevel"/>
    <w:tmpl w:val="E06658F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0BD543F"/>
    <w:multiLevelType w:val="multilevel"/>
    <w:tmpl w:val="8FD2E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33F0091"/>
    <w:multiLevelType w:val="hybridMultilevel"/>
    <w:tmpl w:val="C898FA2E"/>
    <w:lvl w:ilvl="0" w:tplc="0000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D91614"/>
    <w:multiLevelType w:val="hybridMultilevel"/>
    <w:tmpl w:val="91BA3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6D44BC"/>
    <w:multiLevelType w:val="multilevel"/>
    <w:tmpl w:val="5E822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A637551"/>
    <w:multiLevelType w:val="multilevel"/>
    <w:tmpl w:val="E0909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2"/>
  </w:num>
  <w:num w:numId="3">
    <w:abstractNumId w:val="39"/>
  </w:num>
  <w:num w:numId="4">
    <w:abstractNumId w:val="33"/>
  </w:num>
  <w:num w:numId="5">
    <w:abstractNumId w:val="41"/>
  </w:num>
  <w:num w:numId="6">
    <w:abstractNumId w:val="29"/>
  </w:num>
  <w:num w:numId="7">
    <w:abstractNumId w:val="17"/>
  </w:num>
  <w:num w:numId="8">
    <w:abstractNumId w:val="9"/>
  </w:num>
  <w:num w:numId="9">
    <w:abstractNumId w:val="25"/>
  </w:num>
  <w:num w:numId="10">
    <w:abstractNumId w:val="22"/>
  </w:num>
  <w:num w:numId="11">
    <w:abstractNumId w:val="24"/>
  </w:num>
  <w:num w:numId="12">
    <w:abstractNumId w:val="8"/>
  </w:num>
  <w:num w:numId="13">
    <w:abstractNumId w:val="28"/>
  </w:num>
  <w:num w:numId="14">
    <w:abstractNumId w:val="18"/>
  </w:num>
  <w:num w:numId="15">
    <w:abstractNumId w:val="37"/>
  </w:num>
  <w:num w:numId="16">
    <w:abstractNumId w:val="44"/>
  </w:num>
  <w:num w:numId="17">
    <w:abstractNumId w:val="27"/>
  </w:num>
  <w:num w:numId="18">
    <w:abstractNumId w:val="32"/>
  </w:num>
  <w:num w:numId="19">
    <w:abstractNumId w:val="43"/>
  </w:num>
  <w:num w:numId="20">
    <w:abstractNumId w:val="20"/>
  </w:num>
  <w:num w:numId="21">
    <w:abstractNumId w:val="38"/>
  </w:num>
  <w:num w:numId="22">
    <w:abstractNumId w:val="26"/>
  </w:num>
  <w:num w:numId="23">
    <w:abstractNumId w:val="31"/>
  </w:num>
  <w:num w:numId="24">
    <w:abstractNumId w:val="30"/>
  </w:num>
  <w:num w:numId="25">
    <w:abstractNumId w:val="16"/>
  </w:num>
  <w:num w:numId="26">
    <w:abstractNumId w:val="15"/>
  </w:num>
  <w:num w:numId="27">
    <w:abstractNumId w:val="35"/>
  </w:num>
  <w:num w:numId="28">
    <w:abstractNumId w:val="10"/>
  </w:num>
  <w:num w:numId="29">
    <w:abstractNumId w:val="40"/>
  </w:num>
  <w:num w:numId="30">
    <w:abstractNumId w:val="11"/>
  </w:num>
  <w:num w:numId="31">
    <w:abstractNumId w:val="23"/>
  </w:num>
  <w:num w:numId="32">
    <w:abstractNumId w:val="14"/>
  </w:num>
  <w:num w:numId="33">
    <w:abstractNumId w:val="12"/>
  </w:num>
  <w:num w:numId="34">
    <w:abstractNumId w:val="13"/>
  </w:num>
  <w:num w:numId="35">
    <w:abstractNumId w:val="19"/>
  </w:num>
  <w:num w:numId="36">
    <w:abstractNumId w:val="34"/>
  </w:num>
  <w:num w:numId="37">
    <w:abstractNumId w:val="42"/>
  </w:num>
  <w:num w:numId="38">
    <w:abstractNumId w:val="36"/>
  </w:num>
  <w:num w:numId="39">
    <w:abstractNumId w:val="2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6FA"/>
    <w:rsid w:val="00014772"/>
    <w:rsid w:val="00020D53"/>
    <w:rsid w:val="00021210"/>
    <w:rsid w:val="000249B0"/>
    <w:rsid w:val="00030939"/>
    <w:rsid w:val="0004233A"/>
    <w:rsid w:val="00042654"/>
    <w:rsid w:val="00070415"/>
    <w:rsid w:val="00085CF4"/>
    <w:rsid w:val="0008774E"/>
    <w:rsid w:val="0008787D"/>
    <w:rsid w:val="000974A3"/>
    <w:rsid w:val="000A2841"/>
    <w:rsid w:val="000B4D89"/>
    <w:rsid w:val="000D115A"/>
    <w:rsid w:val="000D50BE"/>
    <w:rsid w:val="000D6558"/>
    <w:rsid w:val="000D68A5"/>
    <w:rsid w:val="000E0B20"/>
    <w:rsid w:val="000F00E4"/>
    <w:rsid w:val="000F1681"/>
    <w:rsid w:val="000F64D6"/>
    <w:rsid w:val="000F6FA6"/>
    <w:rsid w:val="00100D14"/>
    <w:rsid w:val="001022B7"/>
    <w:rsid w:val="00125080"/>
    <w:rsid w:val="001352FA"/>
    <w:rsid w:val="001377EB"/>
    <w:rsid w:val="00167EA0"/>
    <w:rsid w:val="00184CF5"/>
    <w:rsid w:val="00192995"/>
    <w:rsid w:val="001A2840"/>
    <w:rsid w:val="001C047B"/>
    <w:rsid w:val="001D0196"/>
    <w:rsid w:val="001E0D33"/>
    <w:rsid w:val="001E13C8"/>
    <w:rsid w:val="001E4E25"/>
    <w:rsid w:val="001E531A"/>
    <w:rsid w:val="001F2118"/>
    <w:rsid w:val="001F3069"/>
    <w:rsid w:val="0020113A"/>
    <w:rsid w:val="00206C2E"/>
    <w:rsid w:val="00214FDF"/>
    <w:rsid w:val="00246974"/>
    <w:rsid w:val="00246CAF"/>
    <w:rsid w:val="002506BE"/>
    <w:rsid w:val="00257B83"/>
    <w:rsid w:val="00267717"/>
    <w:rsid w:val="002865BF"/>
    <w:rsid w:val="002B139B"/>
    <w:rsid w:val="002C1785"/>
    <w:rsid w:val="002F7FEE"/>
    <w:rsid w:val="00315A7A"/>
    <w:rsid w:val="003172DD"/>
    <w:rsid w:val="00326390"/>
    <w:rsid w:val="0033188E"/>
    <w:rsid w:val="00342783"/>
    <w:rsid w:val="0035379B"/>
    <w:rsid w:val="00364719"/>
    <w:rsid w:val="003830B2"/>
    <w:rsid w:val="003A325F"/>
    <w:rsid w:val="003A42F6"/>
    <w:rsid w:val="003B0778"/>
    <w:rsid w:val="003C4D98"/>
    <w:rsid w:val="003D47D9"/>
    <w:rsid w:val="003E05C2"/>
    <w:rsid w:val="003F3230"/>
    <w:rsid w:val="004017D1"/>
    <w:rsid w:val="004435EF"/>
    <w:rsid w:val="00475E6C"/>
    <w:rsid w:val="004941E3"/>
    <w:rsid w:val="004B6351"/>
    <w:rsid w:val="004C6136"/>
    <w:rsid w:val="004E08AB"/>
    <w:rsid w:val="004E42AA"/>
    <w:rsid w:val="004F3EE7"/>
    <w:rsid w:val="004F71F8"/>
    <w:rsid w:val="0050195E"/>
    <w:rsid w:val="0051008E"/>
    <w:rsid w:val="00515DDD"/>
    <w:rsid w:val="005478E8"/>
    <w:rsid w:val="00567A44"/>
    <w:rsid w:val="00582AC4"/>
    <w:rsid w:val="00584DDA"/>
    <w:rsid w:val="0059448B"/>
    <w:rsid w:val="005956FA"/>
    <w:rsid w:val="005C2C7E"/>
    <w:rsid w:val="005F2F3D"/>
    <w:rsid w:val="00607802"/>
    <w:rsid w:val="00610327"/>
    <w:rsid w:val="00616DA2"/>
    <w:rsid w:val="006201B8"/>
    <w:rsid w:val="00645D2C"/>
    <w:rsid w:val="006561C3"/>
    <w:rsid w:val="00691746"/>
    <w:rsid w:val="006B3A13"/>
    <w:rsid w:val="006B573E"/>
    <w:rsid w:val="006B6930"/>
    <w:rsid w:val="006B72EE"/>
    <w:rsid w:val="006C5C35"/>
    <w:rsid w:val="006D0BD5"/>
    <w:rsid w:val="006F245B"/>
    <w:rsid w:val="00705A29"/>
    <w:rsid w:val="00720E2A"/>
    <w:rsid w:val="0074139E"/>
    <w:rsid w:val="007510E5"/>
    <w:rsid w:val="00774C6D"/>
    <w:rsid w:val="00792DF9"/>
    <w:rsid w:val="007A1E5A"/>
    <w:rsid w:val="007B6E54"/>
    <w:rsid w:val="007F48F5"/>
    <w:rsid w:val="008013DB"/>
    <w:rsid w:val="00832ABB"/>
    <w:rsid w:val="0087317D"/>
    <w:rsid w:val="00880438"/>
    <w:rsid w:val="008814A8"/>
    <w:rsid w:val="008C71B1"/>
    <w:rsid w:val="008D7B13"/>
    <w:rsid w:val="009450A2"/>
    <w:rsid w:val="0099798A"/>
    <w:rsid w:val="009A4A67"/>
    <w:rsid w:val="009B2441"/>
    <w:rsid w:val="009D271C"/>
    <w:rsid w:val="009D2862"/>
    <w:rsid w:val="00A329C5"/>
    <w:rsid w:val="00A51FA6"/>
    <w:rsid w:val="00A70427"/>
    <w:rsid w:val="00A76B3E"/>
    <w:rsid w:val="00A833E5"/>
    <w:rsid w:val="00A97274"/>
    <w:rsid w:val="00AB293F"/>
    <w:rsid w:val="00AD0E63"/>
    <w:rsid w:val="00AE29D1"/>
    <w:rsid w:val="00AF1893"/>
    <w:rsid w:val="00B0721D"/>
    <w:rsid w:val="00B10EA2"/>
    <w:rsid w:val="00B32F4A"/>
    <w:rsid w:val="00B441DC"/>
    <w:rsid w:val="00BB2F25"/>
    <w:rsid w:val="00BD414E"/>
    <w:rsid w:val="00C24528"/>
    <w:rsid w:val="00C25FC2"/>
    <w:rsid w:val="00C51089"/>
    <w:rsid w:val="00C65CAC"/>
    <w:rsid w:val="00C72BCD"/>
    <w:rsid w:val="00C86AC7"/>
    <w:rsid w:val="00C919BB"/>
    <w:rsid w:val="00C93275"/>
    <w:rsid w:val="00C9337B"/>
    <w:rsid w:val="00C956A2"/>
    <w:rsid w:val="00C970AD"/>
    <w:rsid w:val="00CA64FF"/>
    <w:rsid w:val="00CC6DED"/>
    <w:rsid w:val="00CE10A7"/>
    <w:rsid w:val="00D12191"/>
    <w:rsid w:val="00D12547"/>
    <w:rsid w:val="00D16978"/>
    <w:rsid w:val="00D16A20"/>
    <w:rsid w:val="00D67062"/>
    <w:rsid w:val="00D85DC6"/>
    <w:rsid w:val="00DA66EE"/>
    <w:rsid w:val="00DB1954"/>
    <w:rsid w:val="00DC361D"/>
    <w:rsid w:val="00DD56D2"/>
    <w:rsid w:val="00DE1801"/>
    <w:rsid w:val="00DF4C8F"/>
    <w:rsid w:val="00E14EBD"/>
    <w:rsid w:val="00E312F5"/>
    <w:rsid w:val="00E62D45"/>
    <w:rsid w:val="00E80D21"/>
    <w:rsid w:val="00E83F9F"/>
    <w:rsid w:val="00EB2DC8"/>
    <w:rsid w:val="00EB43AB"/>
    <w:rsid w:val="00EC4868"/>
    <w:rsid w:val="00ED22A3"/>
    <w:rsid w:val="00EE3474"/>
    <w:rsid w:val="00EF6AC4"/>
    <w:rsid w:val="00F02230"/>
    <w:rsid w:val="00F03953"/>
    <w:rsid w:val="00F125F0"/>
    <w:rsid w:val="00F17CCA"/>
    <w:rsid w:val="00F311A3"/>
    <w:rsid w:val="00F570F9"/>
    <w:rsid w:val="00F76A56"/>
    <w:rsid w:val="00F93A64"/>
    <w:rsid w:val="00F94CD0"/>
    <w:rsid w:val="00FB2218"/>
    <w:rsid w:val="00FC05BE"/>
    <w:rsid w:val="00FC4F34"/>
    <w:rsid w:val="00FE5ACB"/>
    <w:rsid w:val="00FE6C12"/>
    <w:rsid w:val="00FF2042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5:docId w15:val="{8C7E444E-3D25-493A-9973-BBC8B9542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61D"/>
    <w:pPr>
      <w:widowControl w:val="0"/>
      <w:suppressAutoHyphens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DC361D"/>
    <w:pPr>
      <w:keepNext/>
      <w:spacing w:line="360" w:lineRule="auto"/>
      <w:outlineLvl w:val="0"/>
    </w:pPr>
    <w:rPr>
      <w:color w:val="000000"/>
      <w:sz w:val="28"/>
    </w:rPr>
  </w:style>
  <w:style w:type="paragraph" w:styleId="Nagwek2">
    <w:name w:val="heading 2"/>
    <w:basedOn w:val="Normalny"/>
    <w:next w:val="Normalny"/>
    <w:qFormat/>
    <w:rsid w:val="00DC361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DC361D"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DC361D"/>
    <w:pPr>
      <w:keepNext/>
      <w:outlineLvl w:val="3"/>
    </w:pPr>
  </w:style>
  <w:style w:type="paragraph" w:styleId="Nagwek6">
    <w:name w:val="heading 6"/>
    <w:basedOn w:val="Normalny"/>
    <w:next w:val="Normalny"/>
    <w:qFormat/>
    <w:rsid w:val="00DC361D"/>
    <w:pPr>
      <w:keepNext/>
      <w:outlineLvl w:val="5"/>
    </w:pPr>
    <w:rPr>
      <w:b/>
      <w:color w:val="0000FF"/>
    </w:rPr>
  </w:style>
  <w:style w:type="paragraph" w:styleId="Nagwek7">
    <w:name w:val="heading 7"/>
    <w:basedOn w:val="Normalny"/>
    <w:next w:val="Normalny"/>
    <w:qFormat/>
    <w:rsid w:val="00DC361D"/>
    <w:pPr>
      <w:keepNext/>
      <w:outlineLvl w:val="6"/>
    </w:pPr>
    <w:rPr>
      <w:b/>
      <w:color w:val="00000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DC361D"/>
    <w:rPr>
      <w:rFonts w:ascii="StarSymbol" w:hAnsi="StarSymbol"/>
    </w:rPr>
  </w:style>
  <w:style w:type="character" w:customStyle="1" w:styleId="Absatz-Standardschriftart">
    <w:name w:val="Absatz-Standardschriftart"/>
    <w:rsid w:val="00DC361D"/>
  </w:style>
  <w:style w:type="character" w:customStyle="1" w:styleId="WW-Absatz-Standardschriftart">
    <w:name w:val="WW-Absatz-Standardschriftart"/>
    <w:rsid w:val="00DC361D"/>
  </w:style>
  <w:style w:type="character" w:customStyle="1" w:styleId="WW-Absatz-Standardschriftart1">
    <w:name w:val="WW-Absatz-Standardschriftart1"/>
    <w:rsid w:val="00DC361D"/>
  </w:style>
  <w:style w:type="character" w:customStyle="1" w:styleId="WW-Absatz-Standardschriftart11">
    <w:name w:val="WW-Absatz-Standardschriftart11"/>
    <w:rsid w:val="00DC361D"/>
  </w:style>
  <w:style w:type="character" w:customStyle="1" w:styleId="WW-Absatz-Standardschriftart111">
    <w:name w:val="WW-Absatz-Standardschriftart111"/>
    <w:rsid w:val="00DC361D"/>
  </w:style>
  <w:style w:type="character" w:customStyle="1" w:styleId="WW-Absatz-Standardschriftart1111">
    <w:name w:val="WW-Absatz-Standardschriftart1111"/>
    <w:rsid w:val="00DC361D"/>
  </w:style>
  <w:style w:type="character" w:customStyle="1" w:styleId="WW-Absatz-Standardschriftart11111">
    <w:name w:val="WW-Absatz-Standardschriftart11111"/>
    <w:rsid w:val="00DC361D"/>
  </w:style>
  <w:style w:type="character" w:customStyle="1" w:styleId="WW-Absatz-Standardschriftart111111">
    <w:name w:val="WW-Absatz-Standardschriftart111111"/>
    <w:rsid w:val="00DC361D"/>
  </w:style>
  <w:style w:type="character" w:customStyle="1" w:styleId="WW-Absatz-Standardschriftart1111111">
    <w:name w:val="WW-Absatz-Standardschriftart1111111"/>
    <w:rsid w:val="00DC361D"/>
  </w:style>
  <w:style w:type="character" w:customStyle="1" w:styleId="WW8Num10z0">
    <w:name w:val="WW8Num10z0"/>
    <w:rsid w:val="00DC361D"/>
    <w:rPr>
      <w:rFonts w:ascii="StarSymbol" w:hAnsi="StarSymbol"/>
    </w:rPr>
  </w:style>
  <w:style w:type="character" w:customStyle="1" w:styleId="WW-Absatz-Standardschriftart11111111">
    <w:name w:val="WW-Absatz-Standardschriftart11111111"/>
    <w:rsid w:val="00DC361D"/>
  </w:style>
  <w:style w:type="character" w:customStyle="1" w:styleId="WW-Absatz-Standardschriftart111111111">
    <w:name w:val="WW-Absatz-Standardschriftart111111111"/>
    <w:rsid w:val="00DC361D"/>
  </w:style>
  <w:style w:type="character" w:customStyle="1" w:styleId="WW-Absatz-Standardschriftart1111111111">
    <w:name w:val="WW-Absatz-Standardschriftart1111111111"/>
    <w:rsid w:val="00DC361D"/>
  </w:style>
  <w:style w:type="character" w:customStyle="1" w:styleId="WW-Absatz-Standardschriftart11111111111">
    <w:name w:val="WW-Absatz-Standardschriftart11111111111"/>
    <w:rsid w:val="00DC361D"/>
  </w:style>
  <w:style w:type="character" w:customStyle="1" w:styleId="WW-Absatz-Standardschriftart111111111111">
    <w:name w:val="WW-Absatz-Standardschriftart111111111111"/>
    <w:rsid w:val="00DC361D"/>
  </w:style>
  <w:style w:type="character" w:customStyle="1" w:styleId="WW-Absatz-Standardschriftart1111111111111">
    <w:name w:val="WW-Absatz-Standardschriftart1111111111111"/>
    <w:rsid w:val="00DC361D"/>
  </w:style>
  <w:style w:type="character" w:customStyle="1" w:styleId="WW-Absatz-Standardschriftart11111111111111">
    <w:name w:val="WW-Absatz-Standardschriftart11111111111111"/>
    <w:rsid w:val="00DC361D"/>
  </w:style>
  <w:style w:type="character" w:customStyle="1" w:styleId="WW8Num13z0">
    <w:name w:val="WW8Num13z0"/>
    <w:rsid w:val="00DC361D"/>
    <w:rPr>
      <w:rFonts w:ascii="StarSymbol" w:hAnsi="StarSymbol"/>
    </w:rPr>
  </w:style>
  <w:style w:type="character" w:customStyle="1" w:styleId="WW-Absatz-Standardschriftart111111111111111">
    <w:name w:val="WW-Absatz-Standardschriftart111111111111111"/>
    <w:rsid w:val="00DC361D"/>
  </w:style>
  <w:style w:type="character" w:customStyle="1" w:styleId="WW8Num2z1">
    <w:name w:val="WW8Num2z1"/>
    <w:rsid w:val="00DC361D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DC361D"/>
    <w:rPr>
      <w:rFonts w:ascii="StarSymbol" w:hAnsi="StarSymbol"/>
    </w:rPr>
  </w:style>
  <w:style w:type="character" w:customStyle="1" w:styleId="WW-Absatz-Standardschriftart1111111111111111">
    <w:name w:val="WW-Absatz-Standardschriftart1111111111111111"/>
    <w:rsid w:val="00DC361D"/>
  </w:style>
  <w:style w:type="character" w:customStyle="1" w:styleId="WW-Absatz-Standardschriftart11111111111111111">
    <w:name w:val="WW-Absatz-Standardschriftart11111111111111111"/>
    <w:rsid w:val="00DC361D"/>
  </w:style>
  <w:style w:type="character" w:customStyle="1" w:styleId="WW-Absatz-Standardschriftart111111111111111111">
    <w:name w:val="WW-Absatz-Standardschriftart111111111111111111"/>
    <w:rsid w:val="00DC361D"/>
  </w:style>
  <w:style w:type="character" w:customStyle="1" w:styleId="WW-Absatz-Standardschriftart1111111111111111111">
    <w:name w:val="WW-Absatz-Standardschriftart1111111111111111111"/>
    <w:rsid w:val="00DC361D"/>
  </w:style>
  <w:style w:type="character" w:customStyle="1" w:styleId="WW8Num20z0">
    <w:name w:val="WW8Num20z0"/>
    <w:rsid w:val="00DC361D"/>
    <w:rPr>
      <w:rFonts w:ascii="StarSymbol" w:hAnsi="StarSymbol"/>
    </w:rPr>
  </w:style>
  <w:style w:type="character" w:customStyle="1" w:styleId="WW-Absatz-Standardschriftart11111111111111111111">
    <w:name w:val="WW-Absatz-Standardschriftart11111111111111111111"/>
    <w:rsid w:val="00DC361D"/>
  </w:style>
  <w:style w:type="character" w:customStyle="1" w:styleId="WW-Absatz-Standardschriftart111111111111111111111">
    <w:name w:val="WW-Absatz-Standardschriftart111111111111111111111"/>
    <w:rsid w:val="00DC361D"/>
  </w:style>
  <w:style w:type="character" w:customStyle="1" w:styleId="WW-Absatz-Standardschriftart1111111111111111111111">
    <w:name w:val="WW-Absatz-Standardschriftart1111111111111111111111"/>
    <w:rsid w:val="00DC361D"/>
  </w:style>
  <w:style w:type="character" w:customStyle="1" w:styleId="WW8Num12z0">
    <w:name w:val="WW8Num12z0"/>
    <w:rsid w:val="00DC361D"/>
    <w:rPr>
      <w:color w:val="000000"/>
    </w:rPr>
  </w:style>
  <w:style w:type="character" w:customStyle="1" w:styleId="WW8Num27z0">
    <w:name w:val="WW8Num27z0"/>
    <w:rsid w:val="00DC361D"/>
    <w:rPr>
      <w:rFonts w:ascii="StarSymbol" w:hAnsi="StarSymbol"/>
    </w:rPr>
  </w:style>
  <w:style w:type="character" w:customStyle="1" w:styleId="Domylnaczcionkaakapitu2">
    <w:name w:val="Domyślna czcionka akapitu2"/>
    <w:rsid w:val="00DC361D"/>
  </w:style>
  <w:style w:type="character" w:customStyle="1" w:styleId="Znakinumeracji">
    <w:name w:val="Znaki numeracji"/>
    <w:rsid w:val="00DC361D"/>
  </w:style>
  <w:style w:type="character" w:customStyle="1" w:styleId="Domylnaczcionkaakapitu1">
    <w:name w:val="Domyślna czcionka akapitu1"/>
    <w:rsid w:val="00DC361D"/>
  </w:style>
  <w:style w:type="character" w:styleId="Hipercze">
    <w:name w:val="Hyperlink"/>
    <w:rsid w:val="00DC361D"/>
    <w:rPr>
      <w:color w:val="0000FF"/>
      <w:u w:val="single"/>
    </w:rPr>
  </w:style>
  <w:style w:type="character" w:customStyle="1" w:styleId="WW8Num6z1">
    <w:name w:val="WW8Num6z1"/>
    <w:rsid w:val="00DC361D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C361D"/>
    <w:rPr>
      <w:color w:val="000000"/>
    </w:rPr>
  </w:style>
  <w:style w:type="character" w:customStyle="1" w:styleId="RTFNum251">
    <w:name w:val="RTF_Num 25 1"/>
    <w:rsid w:val="00DC361D"/>
  </w:style>
  <w:style w:type="character" w:customStyle="1" w:styleId="RTFNum351">
    <w:name w:val="RTF_Num 35 1"/>
    <w:rsid w:val="00DC361D"/>
  </w:style>
  <w:style w:type="character" w:customStyle="1" w:styleId="RTFNum352">
    <w:name w:val="RTF_Num 35 2"/>
    <w:rsid w:val="00DC361D"/>
  </w:style>
  <w:style w:type="character" w:customStyle="1" w:styleId="RTFNum353">
    <w:name w:val="RTF_Num 35 3"/>
    <w:rsid w:val="00DC361D"/>
  </w:style>
  <w:style w:type="character" w:customStyle="1" w:styleId="RTFNum354">
    <w:name w:val="RTF_Num 35 4"/>
    <w:rsid w:val="00DC361D"/>
  </w:style>
  <w:style w:type="character" w:customStyle="1" w:styleId="RTFNum355">
    <w:name w:val="RTF_Num 35 5"/>
    <w:rsid w:val="00DC361D"/>
  </w:style>
  <w:style w:type="character" w:customStyle="1" w:styleId="RTFNum356">
    <w:name w:val="RTF_Num 35 6"/>
    <w:rsid w:val="00DC361D"/>
  </w:style>
  <w:style w:type="character" w:customStyle="1" w:styleId="RTFNum357">
    <w:name w:val="RTF_Num 35 7"/>
    <w:rsid w:val="00DC361D"/>
  </w:style>
  <w:style w:type="character" w:customStyle="1" w:styleId="RTFNum358">
    <w:name w:val="RTF_Num 35 8"/>
    <w:rsid w:val="00DC361D"/>
  </w:style>
  <w:style w:type="character" w:customStyle="1" w:styleId="RTFNum359">
    <w:name w:val="RTF_Num 35 9"/>
    <w:rsid w:val="00DC361D"/>
  </w:style>
  <w:style w:type="character" w:customStyle="1" w:styleId="RTFNum531">
    <w:name w:val="RTF_Num 53 1"/>
    <w:rsid w:val="00DC361D"/>
  </w:style>
  <w:style w:type="character" w:customStyle="1" w:styleId="RTFNum532">
    <w:name w:val="RTF_Num 53 2"/>
    <w:rsid w:val="00DC361D"/>
  </w:style>
  <w:style w:type="character" w:customStyle="1" w:styleId="RTFNum533">
    <w:name w:val="RTF_Num 53 3"/>
    <w:rsid w:val="00DC361D"/>
  </w:style>
  <w:style w:type="character" w:customStyle="1" w:styleId="RTFNum534">
    <w:name w:val="RTF_Num 53 4"/>
    <w:rsid w:val="00DC361D"/>
  </w:style>
  <w:style w:type="character" w:customStyle="1" w:styleId="RTFNum535">
    <w:name w:val="RTF_Num 53 5"/>
    <w:rsid w:val="00DC361D"/>
  </w:style>
  <w:style w:type="character" w:customStyle="1" w:styleId="RTFNum536">
    <w:name w:val="RTF_Num 53 6"/>
    <w:rsid w:val="00DC361D"/>
  </w:style>
  <w:style w:type="character" w:customStyle="1" w:styleId="RTFNum537">
    <w:name w:val="RTF_Num 53 7"/>
    <w:rsid w:val="00DC361D"/>
  </w:style>
  <w:style w:type="character" w:customStyle="1" w:styleId="RTFNum538">
    <w:name w:val="RTF_Num 53 8"/>
    <w:rsid w:val="00DC361D"/>
  </w:style>
  <w:style w:type="character" w:customStyle="1" w:styleId="RTFNum539">
    <w:name w:val="RTF_Num 53 9"/>
    <w:rsid w:val="00DC361D"/>
  </w:style>
  <w:style w:type="character" w:customStyle="1" w:styleId="t423-1">
    <w:name w:val="t423-1"/>
    <w:basedOn w:val="Domylnaczcionkaakapitu2"/>
    <w:rsid w:val="00DC361D"/>
  </w:style>
  <w:style w:type="paragraph" w:customStyle="1" w:styleId="Nagwek20">
    <w:name w:val="Nagłówek2"/>
    <w:basedOn w:val="Normalny"/>
    <w:next w:val="Tekstpodstawowy"/>
    <w:rsid w:val="00DC361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DC361D"/>
    <w:pPr>
      <w:spacing w:after="120"/>
    </w:pPr>
  </w:style>
  <w:style w:type="paragraph" w:styleId="Lista">
    <w:name w:val="List"/>
    <w:basedOn w:val="Tekstpodstawowy"/>
    <w:rsid w:val="00DC361D"/>
    <w:rPr>
      <w:rFonts w:cs="Tahoma"/>
    </w:rPr>
  </w:style>
  <w:style w:type="paragraph" w:customStyle="1" w:styleId="Podpis2">
    <w:name w:val="Podpis2"/>
    <w:basedOn w:val="Normalny"/>
    <w:rsid w:val="00DC361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DC361D"/>
    <w:pPr>
      <w:suppressLineNumbers/>
    </w:pPr>
    <w:rPr>
      <w:rFonts w:cs="Tahoma"/>
    </w:rPr>
  </w:style>
  <w:style w:type="paragraph" w:customStyle="1" w:styleId="Podpis1">
    <w:name w:val="Podpis1"/>
    <w:basedOn w:val="Normalny"/>
    <w:rsid w:val="00DC361D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DC361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rsid w:val="00DC361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Zawartotabeli">
    <w:name w:val="Zawartość tabeli"/>
    <w:basedOn w:val="Normalny"/>
    <w:rsid w:val="00DC361D"/>
    <w:pPr>
      <w:suppressLineNumbers/>
    </w:pPr>
  </w:style>
  <w:style w:type="paragraph" w:styleId="Tytu">
    <w:name w:val="Title"/>
    <w:basedOn w:val="Normalny"/>
    <w:next w:val="Podtytu"/>
    <w:qFormat/>
    <w:rsid w:val="00DC361D"/>
    <w:pPr>
      <w:jc w:val="center"/>
    </w:pPr>
    <w:rPr>
      <w:sz w:val="28"/>
    </w:rPr>
  </w:style>
  <w:style w:type="paragraph" w:styleId="Podtytu">
    <w:name w:val="Subtitle"/>
    <w:basedOn w:val="Normalny"/>
    <w:next w:val="Tekstpodstawowy"/>
    <w:qFormat/>
    <w:rsid w:val="00DC361D"/>
    <w:pPr>
      <w:jc w:val="center"/>
    </w:pPr>
    <w:rPr>
      <w:color w:val="000000"/>
    </w:rPr>
  </w:style>
  <w:style w:type="paragraph" w:customStyle="1" w:styleId="Tekstpodstawowywcity21">
    <w:name w:val="Tekst podstawowy wcięty 21"/>
    <w:basedOn w:val="Normalny"/>
    <w:rsid w:val="00DC361D"/>
    <w:pPr>
      <w:ind w:left="360"/>
    </w:pPr>
    <w:rPr>
      <w:bCs/>
    </w:rPr>
  </w:style>
  <w:style w:type="paragraph" w:customStyle="1" w:styleId="Tekstpodstawowy31">
    <w:name w:val="Tekst podstawowy 31"/>
    <w:basedOn w:val="Normalny"/>
    <w:rsid w:val="00DC361D"/>
  </w:style>
  <w:style w:type="paragraph" w:customStyle="1" w:styleId="Tekstpodstawowy21">
    <w:name w:val="Tekst podstawowy 21"/>
    <w:basedOn w:val="Normalny"/>
    <w:rsid w:val="00DC361D"/>
    <w:rPr>
      <w:color w:val="000000"/>
    </w:rPr>
  </w:style>
  <w:style w:type="paragraph" w:customStyle="1" w:styleId="Nagwek30">
    <w:name w:val="Nagłówek3"/>
    <w:basedOn w:val="Normalny"/>
    <w:rsid w:val="00DC361D"/>
    <w:pPr>
      <w:tabs>
        <w:tab w:val="center" w:pos="4536"/>
        <w:tab w:val="right" w:pos="9072"/>
      </w:tabs>
    </w:pPr>
  </w:style>
  <w:style w:type="paragraph" w:customStyle="1" w:styleId="tytu0">
    <w:name w:val="tytu³"/>
    <w:basedOn w:val="Normalny"/>
    <w:next w:val="Normalny"/>
    <w:rsid w:val="00DC361D"/>
    <w:pPr>
      <w:jc w:val="right"/>
    </w:pPr>
    <w:rPr>
      <w:b/>
      <w:bCs/>
    </w:rPr>
  </w:style>
  <w:style w:type="paragraph" w:customStyle="1" w:styleId="Nagwek11">
    <w:name w:val="Nagłówek 11"/>
    <w:basedOn w:val="Normalny"/>
    <w:next w:val="Normalny"/>
    <w:rsid w:val="00DC361D"/>
    <w:pPr>
      <w:keepNext/>
      <w:numPr>
        <w:numId w:val="1"/>
      </w:numPr>
      <w:spacing w:line="480" w:lineRule="auto"/>
      <w:outlineLvl w:val="0"/>
    </w:pPr>
    <w:rPr>
      <w:color w:val="000000"/>
    </w:rPr>
  </w:style>
  <w:style w:type="paragraph" w:customStyle="1" w:styleId="p1">
    <w:name w:val="p1"/>
    <w:basedOn w:val="Normalny"/>
    <w:rsid w:val="00DC361D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0">
    <w:name w:val="p0"/>
    <w:basedOn w:val="Normalny"/>
    <w:rsid w:val="00DC361D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Nagwektabeli">
    <w:name w:val="Nagłówek tabeli"/>
    <w:basedOn w:val="Zawartotabeli"/>
    <w:rsid w:val="00DC361D"/>
    <w:pPr>
      <w:jc w:val="center"/>
    </w:pPr>
    <w:rPr>
      <w:b/>
      <w:bCs/>
    </w:rPr>
  </w:style>
  <w:style w:type="paragraph" w:styleId="Stopka">
    <w:name w:val="footer"/>
    <w:basedOn w:val="Normalny"/>
    <w:rsid w:val="00DC361D"/>
    <w:pPr>
      <w:suppressLineNumbers/>
      <w:tabs>
        <w:tab w:val="center" w:pos="4818"/>
        <w:tab w:val="right" w:pos="9637"/>
      </w:tabs>
    </w:pPr>
  </w:style>
  <w:style w:type="character" w:customStyle="1" w:styleId="Wzmianka">
    <w:name w:val="Wzmianka"/>
    <w:uiPriority w:val="99"/>
    <w:semiHidden/>
    <w:unhideWhenUsed/>
    <w:rsid w:val="00EF6AC4"/>
    <w:rPr>
      <w:color w:val="2B579A"/>
      <w:shd w:val="clear" w:color="auto" w:fill="E6E6E6"/>
    </w:rPr>
  </w:style>
  <w:style w:type="character" w:styleId="UyteHipercze">
    <w:name w:val="FollowedHyperlink"/>
    <w:uiPriority w:val="99"/>
    <w:semiHidden/>
    <w:unhideWhenUsed/>
    <w:rsid w:val="00C919BB"/>
    <w:rPr>
      <w:color w:val="954F72"/>
      <w:u w:val="single"/>
    </w:rPr>
  </w:style>
  <w:style w:type="table" w:styleId="Tabela-Siatka">
    <w:name w:val="Table Grid"/>
    <w:basedOn w:val="Standardowy"/>
    <w:uiPriority w:val="39"/>
    <w:rsid w:val="00594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6B3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76B3E"/>
    <w:rPr>
      <w:rFonts w:eastAsia="Lucida Sans Unicode"/>
    </w:rPr>
  </w:style>
  <w:style w:type="character" w:styleId="Odwoanieprzypisukocowego">
    <w:name w:val="endnote reference"/>
    <w:uiPriority w:val="99"/>
    <w:semiHidden/>
    <w:unhideWhenUsed/>
    <w:rsid w:val="00A76B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7CC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17CCA"/>
    <w:rPr>
      <w:rFonts w:eastAsia="Lucida Sans Unicode"/>
    </w:rPr>
  </w:style>
  <w:style w:type="character" w:styleId="Odwoanieprzypisudolnego">
    <w:name w:val="footnote reference"/>
    <w:uiPriority w:val="99"/>
    <w:semiHidden/>
    <w:unhideWhenUsed/>
    <w:rsid w:val="00F17C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2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42AA"/>
    <w:rPr>
      <w:rFonts w:ascii="Segoe UI" w:eastAsia="Lucida Sans Unicode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84DDA"/>
    <w:pPr>
      <w:ind w:left="720"/>
      <w:contextualSpacing/>
    </w:pPr>
  </w:style>
  <w:style w:type="paragraph" w:customStyle="1" w:styleId="Style1">
    <w:name w:val="Style 1"/>
    <w:basedOn w:val="Normalny"/>
    <w:uiPriority w:val="99"/>
    <w:rsid w:val="00ED22A3"/>
    <w:pPr>
      <w:suppressAutoHyphens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CharacterStyle1">
    <w:name w:val="Character Style 1"/>
    <w:uiPriority w:val="99"/>
    <w:rsid w:val="00ED22A3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A2841"/>
    <w:pPr>
      <w:widowControl/>
      <w:suppressAutoHyphens w:val="0"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ozarow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zetargi@ozarow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sch-home.pl/lista-produktow/gotowanie-i-pieczenie/piekarniki/piekarniki-do-zabudowy/HBA374BB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zar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targi@ozarow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3A8E9-E930-4E21-BE4B-A412CB81E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25</Pages>
  <Words>5704</Words>
  <Characters>34229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OKSA</vt:lpstr>
    </vt:vector>
  </TitlesOfParts>
  <Company>Microsoft</Company>
  <LinksUpToDate>false</LinksUpToDate>
  <CharactersWithSpaces>39854</CharactersWithSpaces>
  <SharedDoc>false</SharedDoc>
  <HLinks>
    <vt:vector size="24" baseType="variant">
      <vt:variant>
        <vt:i4>1835034</vt:i4>
      </vt:variant>
      <vt:variant>
        <vt:i4>9</vt:i4>
      </vt:variant>
      <vt:variant>
        <vt:i4>0</vt:i4>
      </vt:variant>
      <vt:variant>
        <vt:i4>5</vt:i4>
      </vt:variant>
      <vt:variant>
        <vt:lpwstr>http://www.oksa.biuletyn.net/</vt:lpwstr>
      </vt:variant>
      <vt:variant>
        <vt:lpwstr/>
      </vt:variant>
      <vt:variant>
        <vt:i4>5570670</vt:i4>
      </vt:variant>
      <vt:variant>
        <vt:i4>6</vt:i4>
      </vt:variant>
      <vt:variant>
        <vt:i4>0</vt:i4>
      </vt:variant>
      <vt:variant>
        <vt:i4>5</vt:i4>
      </vt:variant>
      <vt:variant>
        <vt:lpwstr>mailto:inspektor@cbi24.pl</vt:lpwstr>
      </vt:variant>
      <vt:variant>
        <vt:lpwstr/>
      </vt:variant>
      <vt:variant>
        <vt:i4>7667754</vt:i4>
      </vt:variant>
      <vt:variant>
        <vt:i4>3</vt:i4>
      </vt:variant>
      <vt:variant>
        <vt:i4>0</vt:i4>
      </vt:variant>
      <vt:variant>
        <vt:i4>5</vt:i4>
      </vt:variant>
      <vt:variant>
        <vt:lpwstr>http://www.oksa.pl/</vt:lpwstr>
      </vt:variant>
      <vt:variant>
        <vt:lpwstr/>
      </vt:variant>
      <vt:variant>
        <vt:i4>3473438</vt:i4>
      </vt:variant>
      <vt:variant>
        <vt:i4>0</vt:i4>
      </vt:variant>
      <vt:variant>
        <vt:i4>0</vt:i4>
      </vt:variant>
      <vt:variant>
        <vt:i4>5</vt:i4>
      </vt:variant>
      <vt:variant>
        <vt:lpwstr>mailto:zdpjedrzejow@wp.pl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Jolanta Czarnecka</cp:lastModifiedBy>
  <cp:revision>12</cp:revision>
  <cp:lastPrinted>2020-05-22T12:03:00Z</cp:lastPrinted>
  <dcterms:created xsi:type="dcterms:W3CDTF">2020-01-20T10:30:00Z</dcterms:created>
  <dcterms:modified xsi:type="dcterms:W3CDTF">2020-05-22T13:10:00Z</dcterms:modified>
</cp:coreProperties>
</file>